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78219" w14:textId="77777777" w:rsidR="003B1CED" w:rsidRDefault="003B1CED">
      <w:pPr>
        <w:pStyle w:val="Articletitle"/>
      </w:pPr>
      <w:r>
        <w:t>Type or paste the title of your article here</w:t>
      </w:r>
    </w:p>
    <w:p w14:paraId="5326EEB8" w14:textId="77777777" w:rsidR="00171E10" w:rsidRDefault="00171E10" w:rsidP="00171E10">
      <w:pPr>
        <w:pStyle w:val="Authornames"/>
        <w:rPr>
          <w:rFonts w:ascii="Filosofia" w:hAnsi="Filosofia"/>
          <w:b/>
          <w:bCs/>
        </w:rPr>
      </w:pPr>
      <w:r>
        <w:rPr>
          <w:rFonts w:ascii="Filosofia" w:hAnsi="Filosofia"/>
          <w:b/>
          <w:bCs/>
        </w:rPr>
        <w:t>(</w:t>
      </w:r>
      <w:proofErr w:type="gramStart"/>
      <w:r>
        <w:rPr>
          <w:rFonts w:ascii="Filosofia" w:hAnsi="Filosofia"/>
          <w:b/>
          <w:bCs/>
        </w:rPr>
        <w:t>this</w:t>
      </w:r>
      <w:proofErr w:type="gramEnd"/>
      <w:r>
        <w:rPr>
          <w:rFonts w:ascii="Filosofia" w:hAnsi="Filosofia"/>
          <w:b/>
          <w:bCs/>
        </w:rPr>
        <w:t xml:space="preserve"> template must not contain author’s personal information)</w:t>
      </w:r>
    </w:p>
    <w:p w14:paraId="17A0E96E" w14:textId="77777777" w:rsidR="00171E10" w:rsidRDefault="00171E10" w:rsidP="00171E10">
      <w:pPr>
        <w:pStyle w:val="Authornames"/>
      </w:pPr>
    </w:p>
    <w:p w14:paraId="1327D99C" w14:textId="2205ACEC" w:rsidR="003B1CED" w:rsidRDefault="003B1CED">
      <w:pPr>
        <w:pStyle w:val="Heading1"/>
        <w:rPr>
          <w:rFonts w:ascii="Filosofia" w:hAnsi="Filosofia"/>
          <w:b/>
          <w:bCs/>
        </w:rPr>
      </w:pPr>
      <w:r>
        <w:rPr>
          <w:rFonts w:ascii="Filosofia" w:hAnsi="Filosofia"/>
          <w:b/>
          <w:bCs/>
        </w:rPr>
        <w:t>Abstract</w:t>
      </w:r>
    </w:p>
    <w:p w14:paraId="7AD3F56F" w14:textId="77777777" w:rsidR="00D34261" w:rsidRDefault="00D34261" w:rsidP="00D34261">
      <w:pPr>
        <w:pStyle w:val="Abstract"/>
      </w:pPr>
    </w:p>
    <w:p w14:paraId="0FCD7FEF" w14:textId="45816049" w:rsidR="00D34261" w:rsidRDefault="00D34261" w:rsidP="00D34261">
      <w:pPr>
        <w:pStyle w:val="Abstract"/>
      </w:pPr>
      <w:r w:rsidRPr="00B21601">
        <w:rPr>
          <w:b/>
          <w:bCs/>
        </w:rPr>
        <w:t>Purpose</w:t>
      </w:r>
      <w:r w:rsidR="0047539A" w:rsidRPr="00B21601">
        <w:rPr>
          <w:b/>
          <w:bCs/>
        </w:rPr>
        <w:t>.</w:t>
      </w:r>
      <w:r w:rsidR="0047539A">
        <w:t xml:space="preserve"> </w:t>
      </w:r>
      <w:r w:rsidR="003B1CED">
        <w:t xml:space="preserve">Type or paste your abstract here as prescribed by the journal’s instructions for authors. </w:t>
      </w:r>
      <w:r w:rsidR="0047539A">
        <w:t>Make sure that your topic is in line with the journal scope. The Abstract must contain at least one key word from the journal scope.</w:t>
      </w:r>
      <w:r w:rsidR="00583200">
        <w:t xml:space="preserve"> </w:t>
      </w:r>
    </w:p>
    <w:p w14:paraId="0D7ABD05" w14:textId="29DF3BD0" w:rsidR="00D34261" w:rsidRDefault="00D34261" w:rsidP="00D34261">
      <w:pPr>
        <w:pStyle w:val="Abstract"/>
      </w:pPr>
      <w:r w:rsidRPr="00B21601">
        <w:rPr>
          <w:b/>
          <w:bCs/>
        </w:rPr>
        <w:t>Design/Methodology/Approach</w:t>
      </w:r>
      <w:r w:rsidR="0047539A" w:rsidRPr="00B21601">
        <w:rPr>
          <w:b/>
          <w:bCs/>
        </w:rPr>
        <w:t>.</w:t>
      </w:r>
      <w:r w:rsidR="0047539A">
        <w:t xml:space="preserve"> </w:t>
      </w:r>
      <w:r w:rsidRPr="00D34261">
        <w:t xml:space="preserve">Type or paste your abstract here as prescribed by the journal’s instructions for authors. </w:t>
      </w:r>
      <w:r w:rsidR="00B21601">
        <w:t>Briefly describe research design and methods used in empirical research. Briefly describe applied approach for theoretical papers.</w:t>
      </w:r>
    </w:p>
    <w:p w14:paraId="273E7507" w14:textId="429F3E1E" w:rsidR="00D34261" w:rsidRDefault="00D34261" w:rsidP="00D34261">
      <w:pPr>
        <w:pStyle w:val="Abstract"/>
      </w:pPr>
      <w:r w:rsidRPr="00B21601">
        <w:rPr>
          <w:b/>
          <w:bCs/>
        </w:rPr>
        <w:t>Findings and implications</w:t>
      </w:r>
      <w:r w:rsidR="0047539A" w:rsidRPr="00B21601">
        <w:rPr>
          <w:b/>
          <w:bCs/>
        </w:rPr>
        <w:t>.</w:t>
      </w:r>
      <w:r w:rsidR="0047539A">
        <w:t xml:space="preserve"> </w:t>
      </w:r>
      <w:r w:rsidRPr="00D34261">
        <w:t xml:space="preserve">Type or paste your abstract here as prescribed by the journal’s instructions for authors. </w:t>
      </w:r>
      <w:r w:rsidR="00B21601">
        <w:t xml:space="preserve">State most important findings and shortly explain their relevance in relation </w:t>
      </w:r>
      <w:proofErr w:type="gramStart"/>
      <w:r w:rsidR="00B21601">
        <w:t>to:</w:t>
      </w:r>
      <w:proofErr w:type="gramEnd"/>
      <w:r w:rsidR="00B21601">
        <w:t xml:space="preserve"> </w:t>
      </w:r>
      <w:r w:rsidR="00D052F8">
        <w:t>theory and/or practice and journal scope.</w:t>
      </w:r>
    </w:p>
    <w:p w14:paraId="33EB2C7A" w14:textId="7D7385AB" w:rsidR="00D34261" w:rsidRDefault="00D34261" w:rsidP="00D34261">
      <w:pPr>
        <w:pStyle w:val="Abstract"/>
      </w:pPr>
      <w:r w:rsidRPr="00B21601">
        <w:rPr>
          <w:b/>
          <w:bCs/>
        </w:rPr>
        <w:t>Limitations</w:t>
      </w:r>
      <w:r w:rsidR="0047539A" w:rsidRPr="00B21601">
        <w:rPr>
          <w:b/>
          <w:bCs/>
        </w:rPr>
        <w:t xml:space="preserve">. </w:t>
      </w:r>
      <w:r w:rsidRPr="00D34261">
        <w:t xml:space="preserve">Type or paste your abstract here as prescribed by the journal’s instructions for authors. </w:t>
      </w:r>
      <w:r w:rsidR="00D052F8">
        <w:t>Briefly state the paper limitations.</w:t>
      </w:r>
    </w:p>
    <w:p w14:paraId="4A0BCE06" w14:textId="0F312243" w:rsidR="003B1CED" w:rsidRDefault="00D34261" w:rsidP="00D34261">
      <w:pPr>
        <w:pStyle w:val="Abstract"/>
      </w:pPr>
      <w:r w:rsidRPr="00B21601">
        <w:rPr>
          <w:b/>
          <w:bCs/>
        </w:rPr>
        <w:t>Originality</w:t>
      </w:r>
      <w:r w:rsidR="0047539A">
        <w:t xml:space="preserve">. </w:t>
      </w:r>
      <w:r w:rsidR="003B1CED">
        <w:t>Type or paste your abstract here as pr</w:t>
      </w:r>
      <w:r w:rsidR="003B1CED">
        <w:t>e</w:t>
      </w:r>
      <w:r w:rsidR="003B1CED">
        <w:t xml:space="preserve">scribed by the journal’s instructions for authors. </w:t>
      </w:r>
      <w:r w:rsidR="00D052F8">
        <w:t>Briefly explain the new and original contribution of this paper, that cannot be found in any other previous research.</w:t>
      </w:r>
      <w:r w:rsidR="00394DD7">
        <w:t xml:space="preserve"> </w:t>
      </w:r>
    </w:p>
    <w:p w14:paraId="41EBA8D3" w14:textId="308CCA9E" w:rsidR="00394DD7" w:rsidRDefault="00394DD7" w:rsidP="00D34261">
      <w:pPr>
        <w:pStyle w:val="Abstract"/>
      </w:pPr>
      <w:r>
        <w:t xml:space="preserve">Abstract should be concise up to </w:t>
      </w:r>
      <w:r w:rsidR="00D052F8">
        <w:t xml:space="preserve">about </w:t>
      </w:r>
      <w:r>
        <w:t>500 words.</w:t>
      </w:r>
    </w:p>
    <w:p w14:paraId="08B88F08" w14:textId="43F5A704" w:rsidR="003B1CED" w:rsidRDefault="003B1CED">
      <w:pPr>
        <w:pStyle w:val="Keywords"/>
      </w:pPr>
      <w:r w:rsidRPr="00613385">
        <w:rPr>
          <w:b/>
          <w:bCs/>
        </w:rPr>
        <w:t>Keywords</w:t>
      </w:r>
      <w:r>
        <w:t>:</w:t>
      </w:r>
      <w:r w:rsidR="00613385">
        <w:t xml:space="preserve"> W</w:t>
      </w:r>
      <w:r w:rsidR="0047539A">
        <w:t xml:space="preserve">ord; Another </w:t>
      </w:r>
      <w:r w:rsidR="00B21601">
        <w:t>w</w:t>
      </w:r>
      <w:r w:rsidR="0047539A">
        <w:t xml:space="preserve">ord; Use </w:t>
      </w:r>
      <w:r w:rsidR="00B21601">
        <w:t>s</w:t>
      </w:r>
      <w:r w:rsidR="0047539A">
        <w:t xml:space="preserve">emicolon </w:t>
      </w:r>
      <w:r w:rsidR="00B21601">
        <w:t>a</w:t>
      </w:r>
      <w:r w:rsidR="0047539A">
        <w:t xml:space="preserve">fter </w:t>
      </w:r>
      <w:r w:rsidR="00B21601">
        <w:t>e</w:t>
      </w:r>
      <w:r w:rsidR="0047539A">
        <w:t xml:space="preserve">ach </w:t>
      </w:r>
      <w:r w:rsidR="00D052F8">
        <w:t>keyw</w:t>
      </w:r>
      <w:r w:rsidR="0047539A">
        <w:t>ord</w:t>
      </w:r>
    </w:p>
    <w:p w14:paraId="2B53DA5C" w14:textId="5C0866A1" w:rsidR="003B1CED" w:rsidRDefault="00D34261">
      <w:pPr>
        <w:pStyle w:val="Subjectcodes"/>
        <w:rPr>
          <w:rFonts w:ascii="Filosofia" w:hAnsi="Filosofia"/>
        </w:rPr>
      </w:pPr>
      <w:r w:rsidRPr="00613385">
        <w:rPr>
          <w:rFonts w:ascii="Filosofia" w:hAnsi="Filosofia"/>
          <w:b/>
          <w:bCs/>
        </w:rPr>
        <w:t>JEL</w:t>
      </w:r>
      <w:r w:rsidR="003B1CED" w:rsidRPr="00613385">
        <w:rPr>
          <w:rFonts w:ascii="Filosofia" w:hAnsi="Filosofia"/>
          <w:b/>
          <w:bCs/>
        </w:rPr>
        <w:t xml:space="preserve"> codes:</w:t>
      </w:r>
      <w:r w:rsidR="003B1CED">
        <w:rPr>
          <w:rFonts w:ascii="Filosofia" w:hAnsi="Filosofia"/>
        </w:rPr>
        <w:t xml:space="preserve"> </w:t>
      </w:r>
      <w:r w:rsidR="003B1CED">
        <w:rPr>
          <w:rFonts w:ascii="Filosofia" w:hAnsi="Filosofia"/>
        </w:rPr>
        <w:cr/>
      </w:r>
      <w:r w:rsidRPr="00D34261">
        <w:rPr>
          <w:rFonts w:ascii="Filosofia" w:hAnsi="Filosofia"/>
        </w:rPr>
        <w:t xml:space="preserve">use semicolon after each </w:t>
      </w:r>
      <w:r w:rsidR="00D052F8">
        <w:rPr>
          <w:rFonts w:ascii="Filosofia" w:hAnsi="Filosofia"/>
        </w:rPr>
        <w:t xml:space="preserve">code (visit </w:t>
      </w:r>
      <w:r w:rsidR="00D052F8" w:rsidRPr="00D052F8">
        <w:rPr>
          <w:rFonts w:ascii="Filosofia" w:hAnsi="Filosofia"/>
        </w:rPr>
        <w:t>https://www.aeaweb.org/econlit/jelCodes.php?view=jel</w:t>
      </w:r>
      <w:r w:rsidR="00D052F8">
        <w:rPr>
          <w:rFonts w:ascii="Filosofia" w:hAnsi="Filosofia"/>
        </w:rPr>
        <w:t xml:space="preserve"> to find appropriate code)</w:t>
      </w:r>
    </w:p>
    <w:p w14:paraId="49560F1C" w14:textId="058E7473" w:rsidR="008C4DD1" w:rsidRDefault="008C4DD1">
      <w:pPr>
        <w:rPr>
          <w:rFonts w:ascii="Filosofia" w:eastAsia="Arial Unicode MS" w:hAnsi="Filosofia" w:cs="Arial Unicode MS"/>
          <w:color w:val="000000"/>
          <w:sz w:val="20"/>
          <w:szCs w:val="20"/>
          <w:u w:color="000000"/>
        </w:rPr>
      </w:pPr>
      <w:r>
        <w:rPr>
          <w:rFonts w:ascii="Filosofia" w:hAnsi="Filosofia"/>
        </w:rPr>
        <w:br w:type="page"/>
      </w:r>
    </w:p>
    <w:p w14:paraId="4AECB498" w14:textId="41B80E62" w:rsidR="003B1CED" w:rsidRDefault="003B1CED" w:rsidP="00B21601">
      <w:pPr>
        <w:pStyle w:val="Heading1"/>
        <w:numPr>
          <w:ilvl w:val="0"/>
          <w:numId w:val="7"/>
        </w:numPr>
        <w:rPr>
          <w:rFonts w:ascii="Filosofia" w:hAnsi="Filosofia"/>
          <w:b/>
          <w:bCs/>
        </w:rPr>
      </w:pPr>
      <w:r>
        <w:rPr>
          <w:rFonts w:ascii="Filosofia" w:hAnsi="Filosofia"/>
          <w:b/>
          <w:bCs/>
        </w:rPr>
        <w:lastRenderedPageBreak/>
        <w:t>Heading: use this style for level one headings</w:t>
      </w:r>
    </w:p>
    <w:p w14:paraId="75D8F565" w14:textId="1D4BFF6F" w:rsidR="003B1CED" w:rsidRDefault="003B1CED" w:rsidP="00D052F8">
      <w:pPr>
        <w:pStyle w:val="Paragraph"/>
      </w:pPr>
      <w:r>
        <w:t xml:space="preserve">Paragraph: </w:t>
      </w:r>
      <w:r w:rsidR="00B21601">
        <w:t xml:space="preserve">please, </w:t>
      </w:r>
      <w:r>
        <w:t>use this style when you need to begin a new paragraph</w:t>
      </w:r>
    </w:p>
    <w:p w14:paraId="7550B3FC" w14:textId="2C7D2890" w:rsidR="00D052F8" w:rsidRDefault="00D052F8" w:rsidP="00D052F8">
      <w:pPr>
        <w:pStyle w:val="Paragraph"/>
      </w:pPr>
      <w:r w:rsidRPr="00D052F8">
        <w:t xml:space="preserve">Review of Innovation and Competitiveness (RIC) publishes both theoretical and applied research with an emphasis on topics in international trade, factors conditions, demand conditions, firm strategy, structure and rivalry, human resource endowments, R&amp;D capabilities, new technology adoption, managerial and organizational factors, models and process of innovation, innovation law and policy, innovation networks, technical change, marketing innovation, clusters and networks and other topics falling within the field of economics of innovation. RIC is not tied to any </w:t>
      </w:r>
      <w:proofErr w:type="gramStart"/>
      <w:r w:rsidRPr="00D052F8">
        <w:t>particular strand</w:t>
      </w:r>
      <w:proofErr w:type="gramEnd"/>
      <w:r w:rsidRPr="00D052F8">
        <w:t xml:space="preserve"> of theory, academic discipline, or subject of research</w:t>
      </w:r>
      <w:r>
        <w:t>.</w:t>
      </w:r>
    </w:p>
    <w:p w14:paraId="5889F015" w14:textId="3DA16D4C" w:rsidR="00D052F8" w:rsidRDefault="00D052F8" w:rsidP="00D052F8">
      <w:pPr>
        <w:pStyle w:val="Paragraph"/>
      </w:pPr>
      <w:r>
        <w:t>In pursuit of its program RIC will try to explain what is happening in the race for global innovation advantage, explain economic decline in the most developed economies of the 21</w:t>
      </w:r>
      <w:r w:rsidRPr="00D052F8">
        <w:rPr>
          <w:vertAlign w:val="superscript"/>
        </w:rPr>
        <w:t>st</w:t>
      </w:r>
      <w:r>
        <w:t xml:space="preserve"> century, change and dynamics in the innovation and innovation polices worldwide, building innovation advantage </w:t>
      </w:r>
      <w:proofErr w:type="gramStart"/>
      <w:r>
        <w:t>in order to</w:t>
      </w:r>
      <w:proofErr w:type="gramEnd"/>
      <w:r>
        <w:t xml:space="preserve"> overcome barriers to innovation.</w:t>
      </w:r>
    </w:p>
    <w:p w14:paraId="16B974CD" w14:textId="7E966CD5" w:rsidR="001757E0" w:rsidRDefault="00D052F8" w:rsidP="00D052F8">
      <w:pPr>
        <w:pStyle w:val="Paragraph"/>
      </w:pPr>
      <w:r>
        <w:t xml:space="preserve">Please, use left alignment (do not justify). Use </w:t>
      </w:r>
      <w:proofErr w:type="spellStart"/>
      <w:r>
        <w:t>Filosofia</w:t>
      </w:r>
      <w:proofErr w:type="spellEnd"/>
      <w:r>
        <w:t xml:space="preserve"> font, size 12 pt. If you have problems with the font integration, please, use Times New Roman font, size 12 pt.</w:t>
      </w:r>
      <w:r w:rsidR="001757E0">
        <w:t xml:space="preserve"> For the Abstract, Table and Figure captions, as well as for the references, use font size 11 pt. For the Keywords, JEL codes, as well as for the </w:t>
      </w:r>
      <w:proofErr w:type="gramStart"/>
      <w:r w:rsidR="001757E0">
        <w:t>tables’</w:t>
      </w:r>
      <w:proofErr w:type="gramEnd"/>
      <w:r w:rsidR="001757E0">
        <w:t xml:space="preserve"> and figures’ sources use font size 10 pt.</w:t>
      </w:r>
    </w:p>
    <w:p w14:paraId="5B7839BC" w14:textId="2BE9C369" w:rsidR="00C639D6" w:rsidRDefault="00C639D6" w:rsidP="00D052F8">
      <w:pPr>
        <w:pStyle w:val="Paragraph"/>
      </w:pPr>
      <w:r>
        <w:t>The authors may use this template and paste the text here (with keep text only option).</w:t>
      </w:r>
    </w:p>
    <w:p w14:paraId="3C5F71CF" w14:textId="77777777" w:rsidR="00C639D6" w:rsidRDefault="007516B0" w:rsidP="007516B0">
      <w:pPr>
        <w:pStyle w:val="Paragraph"/>
      </w:pPr>
      <w:r>
        <w:t>We encourage “Your Paper - Your Way” system, which enables the authors to choose any</w:t>
      </w:r>
      <w:r>
        <w:t xml:space="preserve"> </w:t>
      </w:r>
      <w:r>
        <w:t>structure they find fit to properly represent their research in the article. There are differences</w:t>
      </w:r>
      <w:r>
        <w:t xml:space="preserve"> </w:t>
      </w:r>
      <w:r>
        <w:t xml:space="preserve">between quantitative and qualitative papers, as well as between reviews, preliminary </w:t>
      </w:r>
      <w:proofErr w:type="gramStart"/>
      <w:r>
        <w:t>papers</w:t>
      </w:r>
      <w:proofErr w:type="gramEnd"/>
      <w:r>
        <w:t xml:space="preserve"> </w:t>
      </w:r>
      <w:r>
        <w:t xml:space="preserve">and original research papers. </w:t>
      </w:r>
    </w:p>
    <w:p w14:paraId="4E720340" w14:textId="6868C735" w:rsidR="007516B0" w:rsidRDefault="007516B0" w:rsidP="007516B0">
      <w:pPr>
        <w:pStyle w:val="Paragraph"/>
      </w:pPr>
      <w:r>
        <w:t xml:space="preserve">However, </w:t>
      </w:r>
      <w:r w:rsidR="00C639D6">
        <w:t xml:space="preserve">the </w:t>
      </w:r>
      <w:r>
        <w:t xml:space="preserve">authors should still comply </w:t>
      </w:r>
      <w:r w:rsidR="00C639D6">
        <w:t xml:space="preserve">to the </w:t>
      </w:r>
      <w:r>
        <w:t>basic requirements of a scientific</w:t>
      </w:r>
      <w:r>
        <w:t xml:space="preserve"> </w:t>
      </w:r>
      <w:r>
        <w:t>paper: offer solid theoretical background, state hypothesis and paper goal, explain the</w:t>
      </w:r>
      <w:r>
        <w:t xml:space="preserve"> </w:t>
      </w:r>
      <w:r>
        <w:t xml:space="preserve">choice and use of the methodology, state results, discuss results </w:t>
      </w:r>
      <w:r>
        <w:lastRenderedPageBreak/>
        <w:t xml:space="preserve">and their </w:t>
      </w:r>
      <w:r>
        <w:t>theoretical implications</w:t>
      </w:r>
      <w:r>
        <w:t xml:space="preserve">, as well as possible </w:t>
      </w:r>
      <w:r>
        <w:t xml:space="preserve">practical </w:t>
      </w:r>
      <w:r>
        <w:t>applications; not necessarily in that order. Of course, the article</w:t>
      </w:r>
      <w:r>
        <w:t xml:space="preserve"> </w:t>
      </w:r>
      <w:r>
        <w:t>should begin with an introduction and end with a conclusion.</w:t>
      </w:r>
    </w:p>
    <w:p w14:paraId="78D80524" w14:textId="0F2756A7" w:rsidR="00D052F8" w:rsidRDefault="00D052F8" w:rsidP="00D052F8">
      <w:pPr>
        <w:pStyle w:val="Paragraph"/>
      </w:pPr>
      <w:r>
        <w:t xml:space="preserve">For in-text citation, apply the following </w:t>
      </w:r>
      <w:r w:rsidR="007A0CD7">
        <w:t>formatting</w:t>
      </w:r>
      <w:r w:rsidR="003D3271">
        <w:t xml:space="preserve"> options</w:t>
      </w:r>
      <w:r>
        <w:t>:</w:t>
      </w:r>
    </w:p>
    <w:p w14:paraId="51A724DA" w14:textId="67B720D0" w:rsidR="007A0CD7" w:rsidRDefault="007A0CD7" w:rsidP="00D052F8">
      <w:pPr>
        <w:pStyle w:val="Paragraph"/>
      </w:pPr>
      <w:r>
        <w:t>T</w:t>
      </w:r>
      <w:r w:rsidRPr="007A0CD7">
        <w:t>he</w:t>
      </w:r>
      <w:r w:rsidR="00583200">
        <w:t xml:space="preserve"> </w:t>
      </w:r>
      <w:r w:rsidRPr="007A0CD7">
        <w:t>ability</w:t>
      </w:r>
      <w:r w:rsidR="00583200">
        <w:t xml:space="preserve"> </w:t>
      </w:r>
      <w:r w:rsidRPr="007A0CD7">
        <w:t>to</w:t>
      </w:r>
      <w:r w:rsidR="00583200">
        <w:t xml:space="preserve"> </w:t>
      </w:r>
      <w:r w:rsidRPr="007A0CD7">
        <w:t>innovate</w:t>
      </w:r>
      <w:r w:rsidR="00583200">
        <w:t xml:space="preserve"> </w:t>
      </w:r>
      <w:r w:rsidRPr="007A0CD7">
        <w:t>is</w:t>
      </w:r>
      <w:r w:rsidR="00583200">
        <w:t xml:space="preserve"> </w:t>
      </w:r>
      <w:r w:rsidRPr="007A0CD7">
        <w:t>one</w:t>
      </w:r>
      <w:r w:rsidR="00583200">
        <w:t xml:space="preserve"> </w:t>
      </w:r>
      <w:r w:rsidRPr="007A0CD7">
        <w:t>of</w:t>
      </w:r>
      <w:r w:rsidR="00583200">
        <w:t xml:space="preserve"> </w:t>
      </w:r>
      <w:r w:rsidRPr="007A0CD7">
        <w:t>the</w:t>
      </w:r>
      <w:r w:rsidR="00583200">
        <w:t xml:space="preserve"> </w:t>
      </w:r>
      <w:r w:rsidRPr="007A0CD7">
        <w:t>core</w:t>
      </w:r>
      <w:r w:rsidR="00583200">
        <w:t xml:space="preserve"> </w:t>
      </w:r>
      <w:r w:rsidRPr="007A0CD7">
        <w:t>competence</w:t>
      </w:r>
      <w:r>
        <w:t>s</w:t>
      </w:r>
      <w:r w:rsidRPr="007A0CD7">
        <w:t xml:space="preserve"> needed for an organization to compete in the ever increasing challenging and highly changing environment (Cooper, 2005)</w:t>
      </w:r>
      <w:r>
        <w:t xml:space="preserve">. </w:t>
      </w:r>
    </w:p>
    <w:p w14:paraId="6F582A92" w14:textId="7AF5AACE" w:rsidR="00D052F8" w:rsidRDefault="007A0CD7" w:rsidP="00D052F8">
      <w:pPr>
        <w:pStyle w:val="Paragraph"/>
      </w:pPr>
      <w:proofErr w:type="spellStart"/>
      <w:r w:rsidRPr="007A0CD7">
        <w:t>Taferner</w:t>
      </w:r>
      <w:proofErr w:type="spellEnd"/>
      <w:r>
        <w:t xml:space="preserve"> (2017) analyzes the</w:t>
      </w:r>
      <w:r w:rsidRPr="007A0CD7">
        <w:t xml:space="preserve"> BIG Picture © model</w:t>
      </w:r>
      <w:r>
        <w:t xml:space="preserve"> of innovation.</w:t>
      </w:r>
    </w:p>
    <w:p w14:paraId="3DA6A8D5" w14:textId="42B8F0F3" w:rsidR="007A0CD7" w:rsidRDefault="007A0CD7" w:rsidP="00D052F8">
      <w:pPr>
        <w:pStyle w:val="Paragraph"/>
      </w:pPr>
      <w:r>
        <w:t>Ac</w:t>
      </w:r>
      <w:r w:rsidR="00613385">
        <w:t>c</w:t>
      </w:r>
      <w:r>
        <w:t>o</w:t>
      </w:r>
      <w:r w:rsidR="00613385">
        <w:t>r</w:t>
      </w:r>
      <w:r>
        <w:t xml:space="preserve">ding to </w:t>
      </w:r>
      <w:proofErr w:type="spellStart"/>
      <w:r w:rsidR="00613385" w:rsidRPr="00613385">
        <w:t>Jasiulewicz</w:t>
      </w:r>
      <w:proofErr w:type="spellEnd"/>
      <w:r w:rsidR="00613385">
        <w:t xml:space="preserve"> and</w:t>
      </w:r>
      <w:r w:rsidR="00613385" w:rsidRPr="00613385">
        <w:t xml:space="preserve"> </w:t>
      </w:r>
      <w:proofErr w:type="spellStart"/>
      <w:r w:rsidR="00613385" w:rsidRPr="00613385">
        <w:t>Lemanowicz</w:t>
      </w:r>
      <w:proofErr w:type="spellEnd"/>
      <w:r w:rsidR="00613385">
        <w:t xml:space="preserve"> (2016),</w:t>
      </w:r>
      <w:r w:rsidR="00613385" w:rsidRPr="00613385">
        <w:t xml:space="preserve"> the</w:t>
      </w:r>
      <w:r w:rsidR="00583200">
        <w:t xml:space="preserve"> </w:t>
      </w:r>
      <w:r w:rsidR="00613385" w:rsidRPr="00613385">
        <w:t>motives</w:t>
      </w:r>
      <w:r w:rsidR="00583200">
        <w:t xml:space="preserve"> </w:t>
      </w:r>
      <w:r w:rsidR="00613385" w:rsidRPr="00613385">
        <w:t>and</w:t>
      </w:r>
      <w:r w:rsidR="00583200">
        <w:t xml:space="preserve"> </w:t>
      </w:r>
      <w:r w:rsidR="00613385" w:rsidRPr="00613385">
        <w:t>barriers</w:t>
      </w:r>
      <w:r w:rsidR="00583200">
        <w:t xml:space="preserve"> </w:t>
      </w:r>
      <w:r w:rsidR="00613385" w:rsidRPr="00613385">
        <w:t>to</w:t>
      </w:r>
      <w:r w:rsidR="00583200">
        <w:t xml:space="preserve"> </w:t>
      </w:r>
      <w:r w:rsidR="00613385" w:rsidRPr="00613385">
        <w:t>consuming</w:t>
      </w:r>
      <w:r w:rsidR="00583200">
        <w:t xml:space="preserve"> </w:t>
      </w:r>
      <w:r w:rsidR="00613385" w:rsidRPr="00613385">
        <w:t>innovative</w:t>
      </w:r>
      <w:r w:rsidR="00583200">
        <w:t xml:space="preserve"> </w:t>
      </w:r>
      <w:r w:rsidR="00613385" w:rsidRPr="00613385">
        <w:t>food</w:t>
      </w:r>
      <w:r w:rsidR="00583200">
        <w:t xml:space="preserve"> </w:t>
      </w:r>
      <w:r w:rsidR="00613385" w:rsidRPr="00613385">
        <w:t>products</w:t>
      </w:r>
      <w:r w:rsidR="00583200">
        <w:t xml:space="preserve"> </w:t>
      </w:r>
      <w:r w:rsidR="00613385" w:rsidRPr="00613385">
        <w:t>come</w:t>
      </w:r>
      <w:r w:rsidR="00583200">
        <w:t xml:space="preserve"> </w:t>
      </w:r>
      <w:r w:rsidR="00613385" w:rsidRPr="00613385">
        <w:t>down</w:t>
      </w:r>
      <w:r w:rsidR="00583200">
        <w:t xml:space="preserve"> </w:t>
      </w:r>
      <w:r w:rsidR="00613385" w:rsidRPr="00613385">
        <w:t>to</w:t>
      </w:r>
      <w:r w:rsidR="00583200">
        <w:t xml:space="preserve"> </w:t>
      </w:r>
      <w:r w:rsidR="00613385" w:rsidRPr="00613385">
        <w:t>features</w:t>
      </w:r>
      <w:r w:rsidR="00583200">
        <w:t xml:space="preserve"> </w:t>
      </w:r>
      <w:r w:rsidR="00613385" w:rsidRPr="00613385">
        <w:t>of</w:t>
      </w:r>
      <w:r w:rsidR="00583200">
        <w:t xml:space="preserve"> </w:t>
      </w:r>
      <w:r w:rsidR="00613385" w:rsidRPr="00613385">
        <w:t>the</w:t>
      </w:r>
      <w:r w:rsidR="00583200">
        <w:t xml:space="preserve"> </w:t>
      </w:r>
      <w:r w:rsidR="00613385" w:rsidRPr="00613385">
        <w:t>innovation</w:t>
      </w:r>
      <w:r w:rsidR="00613385">
        <w:t>,</w:t>
      </w:r>
      <w:r w:rsidR="00583200">
        <w:t xml:space="preserve"> </w:t>
      </w:r>
      <w:r w:rsidR="00613385" w:rsidRPr="00613385">
        <w:t>consumer</w:t>
      </w:r>
      <w:r w:rsidR="00583200">
        <w:t xml:space="preserve"> </w:t>
      </w:r>
      <w:r w:rsidR="00613385" w:rsidRPr="00613385">
        <w:t>characteristics</w:t>
      </w:r>
      <w:r w:rsidR="00583200">
        <w:t xml:space="preserve"> </w:t>
      </w:r>
      <w:r w:rsidR="00613385" w:rsidRPr="00613385">
        <w:t>and</w:t>
      </w:r>
      <w:r w:rsidR="00583200">
        <w:t xml:space="preserve"> </w:t>
      </w:r>
      <w:r w:rsidR="00613385" w:rsidRPr="00613385">
        <w:t>environmental</w:t>
      </w:r>
      <w:r w:rsidR="00583200">
        <w:t xml:space="preserve"> </w:t>
      </w:r>
      <w:r w:rsidR="00613385" w:rsidRPr="00613385">
        <w:t>characteristics</w:t>
      </w:r>
      <w:r w:rsidR="00613385">
        <w:t>.</w:t>
      </w:r>
    </w:p>
    <w:p w14:paraId="7C5318D3" w14:textId="65DF1FEE" w:rsidR="00613385" w:rsidRPr="00D052F8" w:rsidRDefault="00613385" w:rsidP="00D052F8">
      <w:pPr>
        <w:pStyle w:val="Paragraph"/>
      </w:pPr>
      <w:r>
        <w:t>“</w:t>
      </w:r>
      <w:r w:rsidRPr="00613385">
        <w:t>Human capital quality is determined by the quality of the education system, than the investment in education and also participation rates in education.</w:t>
      </w:r>
      <w:r>
        <w:t>” (</w:t>
      </w:r>
      <w:proofErr w:type="spellStart"/>
      <w:r>
        <w:t>Justić</w:t>
      </w:r>
      <w:proofErr w:type="spellEnd"/>
      <w:r>
        <w:t xml:space="preserve"> </w:t>
      </w:r>
      <w:proofErr w:type="spellStart"/>
      <w:r>
        <w:t>Jozičić</w:t>
      </w:r>
      <w:proofErr w:type="spellEnd"/>
      <w:r>
        <w:t xml:space="preserve"> and Škare, 2016).</w:t>
      </w:r>
    </w:p>
    <w:p w14:paraId="5D707262" w14:textId="5DC44F6C" w:rsidR="003B1CED" w:rsidRDefault="00613385" w:rsidP="00D052F8">
      <w:pPr>
        <w:pStyle w:val="Paragraph"/>
      </w:pPr>
      <w:r>
        <w:t>T</w:t>
      </w:r>
      <w:r w:rsidRPr="00613385">
        <w:t>he</w:t>
      </w:r>
      <w:r w:rsidR="00583200">
        <w:t xml:space="preserve"> </w:t>
      </w:r>
      <w:r w:rsidRPr="00613385">
        <w:t>research</w:t>
      </w:r>
      <w:r w:rsidR="00626CCD">
        <w:t xml:space="preserve"> of hotel chains</w:t>
      </w:r>
      <w:r w:rsidRPr="00613385">
        <w:t xml:space="preserve"> </w:t>
      </w:r>
      <w:r>
        <w:t xml:space="preserve">by </w:t>
      </w:r>
      <w:proofErr w:type="spellStart"/>
      <w:r>
        <w:t>Cosma</w:t>
      </w:r>
      <w:proofErr w:type="spellEnd"/>
      <w:r>
        <w:t xml:space="preserve"> </w:t>
      </w:r>
      <w:proofErr w:type="spellStart"/>
      <w:r>
        <w:t>Smaranda</w:t>
      </w:r>
      <w:proofErr w:type="spellEnd"/>
      <w:r>
        <w:t xml:space="preserve"> et al. (</w:t>
      </w:r>
      <w:r w:rsidR="007516B0">
        <w:t>2016)</w:t>
      </w:r>
      <w:r w:rsidRPr="00613385">
        <w:t xml:space="preserve"> reveals</w:t>
      </w:r>
      <w:r w:rsidR="00583200">
        <w:t xml:space="preserve"> </w:t>
      </w:r>
      <w:r w:rsidRPr="00613385">
        <w:t>that</w:t>
      </w:r>
      <w:r w:rsidR="00583200">
        <w:t xml:space="preserve"> </w:t>
      </w:r>
      <w:r w:rsidRPr="00613385">
        <w:t>the</w:t>
      </w:r>
      <w:r w:rsidR="00583200">
        <w:t xml:space="preserve"> </w:t>
      </w:r>
      <w:r w:rsidRPr="00613385">
        <w:t>strategies</w:t>
      </w:r>
      <w:r w:rsidR="00583200">
        <w:t xml:space="preserve"> </w:t>
      </w:r>
      <w:r w:rsidRPr="00613385">
        <w:t>for</w:t>
      </w:r>
      <w:r w:rsidR="00583200">
        <w:t xml:space="preserve"> </w:t>
      </w:r>
      <w:r w:rsidRPr="00613385">
        <w:t>products,</w:t>
      </w:r>
      <w:r w:rsidR="00583200">
        <w:t xml:space="preserve"> </w:t>
      </w:r>
      <w:r w:rsidRPr="00613385">
        <w:t>processes</w:t>
      </w:r>
      <w:r w:rsidR="00583200">
        <w:t xml:space="preserve"> </w:t>
      </w:r>
      <w:r w:rsidRPr="00613385">
        <w:t>and</w:t>
      </w:r>
      <w:r w:rsidR="00583200">
        <w:t xml:space="preserve"> </w:t>
      </w:r>
      <w:r w:rsidRPr="00613385">
        <w:t>some</w:t>
      </w:r>
      <w:r w:rsidR="00583200">
        <w:t xml:space="preserve"> </w:t>
      </w:r>
      <w:r w:rsidR="007516B0" w:rsidRPr="00613385">
        <w:t>elements</w:t>
      </w:r>
      <w:r w:rsidR="00583200">
        <w:t xml:space="preserve"> </w:t>
      </w:r>
      <w:r w:rsidRPr="00613385">
        <w:t>incorporated</w:t>
      </w:r>
      <w:r w:rsidR="00583200">
        <w:t xml:space="preserve"> </w:t>
      </w:r>
      <w:r w:rsidRPr="00613385">
        <w:t>in</w:t>
      </w:r>
      <w:r w:rsidR="00583200">
        <w:t xml:space="preserve"> </w:t>
      </w:r>
      <w:r w:rsidRPr="00613385">
        <w:t>physical</w:t>
      </w:r>
      <w:r w:rsidR="00583200">
        <w:t xml:space="preserve"> </w:t>
      </w:r>
      <w:r w:rsidRPr="00613385">
        <w:t>evidence</w:t>
      </w:r>
      <w:r w:rsidR="00583200">
        <w:t xml:space="preserve"> </w:t>
      </w:r>
      <w:r w:rsidRPr="00613385">
        <w:t>can</w:t>
      </w:r>
      <w:r w:rsidR="00583200">
        <w:t xml:space="preserve"> </w:t>
      </w:r>
      <w:r w:rsidRPr="00613385">
        <w:t>be</w:t>
      </w:r>
      <w:r w:rsidR="00583200">
        <w:t xml:space="preserve"> </w:t>
      </w:r>
      <w:r w:rsidRPr="00613385">
        <w:t>considered</w:t>
      </w:r>
      <w:r w:rsidR="00583200">
        <w:t xml:space="preserve"> </w:t>
      </w:r>
      <w:r w:rsidRPr="00613385">
        <w:t>mainly</w:t>
      </w:r>
      <w:r w:rsidR="00583200">
        <w:t xml:space="preserve"> </w:t>
      </w:r>
      <w:r w:rsidRPr="00613385">
        <w:t>standardized,</w:t>
      </w:r>
      <w:r w:rsidR="00583200">
        <w:t xml:space="preserve"> </w:t>
      </w:r>
      <w:r w:rsidRPr="00613385">
        <w:t>while</w:t>
      </w:r>
      <w:r w:rsidR="00583200">
        <w:t xml:space="preserve"> </w:t>
      </w:r>
      <w:r w:rsidRPr="00613385">
        <w:t>variables</w:t>
      </w:r>
      <w:r w:rsidR="00583200">
        <w:t xml:space="preserve"> </w:t>
      </w:r>
      <w:r w:rsidRPr="00613385">
        <w:t>like</w:t>
      </w:r>
      <w:r w:rsidR="00583200">
        <w:t xml:space="preserve"> </w:t>
      </w:r>
      <w:r w:rsidRPr="00613385">
        <w:t>pricing,</w:t>
      </w:r>
      <w:r w:rsidR="00583200">
        <w:t xml:space="preserve"> </w:t>
      </w:r>
      <w:r w:rsidRPr="00613385">
        <w:t>distribution,</w:t>
      </w:r>
      <w:r w:rsidR="00583200">
        <w:t xml:space="preserve"> </w:t>
      </w:r>
      <w:proofErr w:type="gramStart"/>
      <w:r w:rsidRPr="00613385">
        <w:t>promotion</w:t>
      </w:r>
      <w:proofErr w:type="gramEnd"/>
      <w:r w:rsidR="00583200">
        <w:t xml:space="preserve"> </w:t>
      </w:r>
      <w:r w:rsidRPr="00613385">
        <w:t>and</w:t>
      </w:r>
      <w:r w:rsidR="00583200">
        <w:t xml:space="preserve"> </w:t>
      </w:r>
      <w:r w:rsidRPr="00613385">
        <w:t>personnel</w:t>
      </w:r>
      <w:r w:rsidR="00583200">
        <w:t xml:space="preserve"> </w:t>
      </w:r>
      <w:r w:rsidRPr="00613385">
        <w:t>are</w:t>
      </w:r>
      <w:r w:rsidR="00583200">
        <w:t xml:space="preserve"> </w:t>
      </w:r>
      <w:r w:rsidRPr="00613385">
        <w:t>mainly</w:t>
      </w:r>
      <w:r w:rsidR="00583200">
        <w:t xml:space="preserve"> </w:t>
      </w:r>
      <w:r w:rsidRPr="00613385">
        <w:t>adapted to the foreign market expectations and requirements.</w:t>
      </w:r>
    </w:p>
    <w:p w14:paraId="3E8DA6AC" w14:textId="7BF02AA4" w:rsidR="00626CCD" w:rsidRDefault="00626CCD" w:rsidP="00D052F8">
      <w:pPr>
        <w:pStyle w:val="Paragraph"/>
      </w:pPr>
      <w:r>
        <w:t>Each in-text reference must be stated in the reference list at the end of the paper and vice versa.</w:t>
      </w:r>
    </w:p>
    <w:p w14:paraId="47A0E212" w14:textId="5967B308" w:rsidR="008C4DD1" w:rsidRDefault="008C4DD1" w:rsidP="00D052F8">
      <w:pPr>
        <w:pStyle w:val="Paragraph"/>
      </w:pPr>
      <w:r>
        <w:t>The authors may use abbreviations, and they should be stated in the brackets after the first mention of the abbreviated term and used consistently throughout the rest of the text.</w:t>
      </w:r>
    </w:p>
    <w:p w14:paraId="50CA2B26" w14:textId="14F2AACD" w:rsidR="00626CCD" w:rsidRDefault="00C639D6" w:rsidP="00D052F8">
      <w:pPr>
        <w:pStyle w:val="Paragraph"/>
      </w:pPr>
      <w:r>
        <w:t>The authors</w:t>
      </w:r>
      <w:r w:rsidR="00626CCD">
        <w:t xml:space="preserve"> may use </w:t>
      </w:r>
      <w:r w:rsidR="00626CCD" w:rsidRPr="00626CCD">
        <w:rPr>
          <w:i/>
          <w:iCs/>
        </w:rPr>
        <w:t>italics</w:t>
      </w:r>
      <w:r w:rsidR="00626CCD">
        <w:t xml:space="preserve"> to highlight importance of a word in the text (do not use bold</w:t>
      </w:r>
      <w:r w:rsidR="003D3271">
        <w:t xml:space="preserve"> or underline</w:t>
      </w:r>
      <w:r w:rsidR="00626CCD">
        <w:t xml:space="preserve">). Avoid using it too frequently. </w:t>
      </w:r>
    </w:p>
    <w:p w14:paraId="2D810112" w14:textId="77C1863C" w:rsidR="003D3271" w:rsidRDefault="003D3271" w:rsidP="00D052F8">
      <w:pPr>
        <w:pStyle w:val="Paragraph"/>
      </w:pPr>
      <w:r>
        <w:t xml:space="preserve">Headings, </w:t>
      </w:r>
      <w:r w:rsidR="008C4DD1">
        <w:t xml:space="preserve">as well as </w:t>
      </w:r>
      <w:proofErr w:type="gramStart"/>
      <w:r>
        <w:t>tables’</w:t>
      </w:r>
      <w:proofErr w:type="gramEnd"/>
      <w:r>
        <w:t xml:space="preserve"> and figures’ titles must not have a dot at the end.</w:t>
      </w:r>
    </w:p>
    <w:p w14:paraId="675DBB78" w14:textId="456FB3B8" w:rsidR="003D3271" w:rsidRDefault="003D3271" w:rsidP="00D052F8">
      <w:pPr>
        <w:pStyle w:val="Paragraph"/>
      </w:pPr>
      <w:r>
        <w:lastRenderedPageBreak/>
        <w:t>For enumeration and listing, please use one of the following options:</w:t>
      </w:r>
    </w:p>
    <w:p w14:paraId="7DFE58A5" w14:textId="77777777" w:rsidR="003B1CED" w:rsidRDefault="003B1CED">
      <w:pPr>
        <w:pStyle w:val="Bulletedlist"/>
        <w:numPr>
          <w:ilvl w:val="0"/>
          <w:numId w:val="3"/>
        </w:numPr>
        <w:rPr>
          <w:rFonts w:ascii="Filosofia" w:eastAsia="Filosofia-Regular" w:hAnsi="Filosofia" w:cs="Filosofia-Regular"/>
        </w:rPr>
      </w:pPr>
      <w:r>
        <w:rPr>
          <w:rFonts w:ascii="Filosofia" w:hAnsi="Filosofia"/>
        </w:rPr>
        <w:t>For bulleted lists</w:t>
      </w:r>
    </w:p>
    <w:p w14:paraId="219BADCD" w14:textId="149CD66B" w:rsidR="003B1CED" w:rsidRPr="00820BE4" w:rsidRDefault="003B1CED">
      <w:pPr>
        <w:pStyle w:val="Numberedlist"/>
        <w:numPr>
          <w:ilvl w:val="0"/>
          <w:numId w:val="6"/>
        </w:numPr>
        <w:rPr>
          <w:rFonts w:ascii="Filosofia" w:eastAsia="Filosofia-Regular" w:hAnsi="Filosofia" w:cs="Filosofia-Regular"/>
        </w:rPr>
      </w:pPr>
      <w:r>
        <w:rPr>
          <w:rFonts w:ascii="Filosofia" w:hAnsi="Filosofia"/>
        </w:rPr>
        <w:t xml:space="preserve"> For numbered lists</w:t>
      </w:r>
    </w:p>
    <w:p w14:paraId="5FDA89A1" w14:textId="236E535A" w:rsidR="00820BE4" w:rsidRDefault="00820BE4" w:rsidP="00820BE4">
      <w:pPr>
        <w:pStyle w:val="Numberedlist"/>
        <w:rPr>
          <w:rFonts w:ascii="Filosofia" w:hAnsi="Filosofia"/>
        </w:rPr>
      </w:pPr>
      <w:r>
        <w:rPr>
          <w:rFonts w:ascii="Filosofia" w:hAnsi="Filosofia"/>
        </w:rPr>
        <w:t>Equation</w:t>
      </w:r>
      <w:r w:rsidR="00B21601">
        <w:rPr>
          <w:rFonts w:ascii="Filosofia" w:hAnsi="Filosofia"/>
        </w:rPr>
        <w:t xml:space="preserve"> (use equation tool and not insert object; equations must be in editable form</w:t>
      </w:r>
      <w:r w:rsidR="00583200">
        <w:rPr>
          <w:rFonts w:ascii="Filosofia" w:hAnsi="Filosofia"/>
        </w:rPr>
        <w:t xml:space="preserve">; each </w:t>
      </w:r>
      <w:bookmarkStart w:id="0" w:name="_Hlk80191415"/>
      <w:r w:rsidR="00583200">
        <w:rPr>
          <w:rFonts w:ascii="Filosofia" w:hAnsi="Filosofia"/>
        </w:rPr>
        <w:t>equation must be numbered consecutively regardless of the chapter number</w:t>
      </w:r>
      <w:bookmarkEnd w:id="0"/>
      <w:r w:rsidR="00B21601">
        <w:rPr>
          <w:rFonts w:ascii="Filosofia" w:hAnsi="Filosofia"/>
        </w:rPr>
        <w:t>)</w:t>
      </w:r>
    </w:p>
    <w:p w14:paraId="6C674EB0" w14:textId="23A45374" w:rsidR="003B1CED" w:rsidRDefault="00B21601" w:rsidP="00B21601">
      <w:pPr>
        <w:pStyle w:val="Numberedlist"/>
        <w:rPr>
          <w:rFonts w:ascii="Filosofia" w:hAnsi="Filosofia"/>
        </w:rPr>
      </w:pPr>
      <m:oMath>
        <m:sSub>
          <m:sSubPr>
            <m:ctrlPr>
              <w:rPr>
                <w:rFonts w:ascii="Cambria Math" w:eastAsia="Filosofia-Regular" w:hAnsi="Cambria Math" w:cs="Filosofia-Regular"/>
                <w:i/>
              </w:rPr>
            </m:ctrlPr>
          </m:sSubPr>
          <m:e>
            <m:r>
              <w:rPr>
                <w:rFonts w:ascii="Cambria Math" w:eastAsia="Filosofia-Regular" w:hAnsi="Cambria Math" w:cs="Filosofia-Regular"/>
              </w:rPr>
              <m:t>x</m:t>
            </m:r>
          </m:e>
          <m:sub>
            <m:r>
              <w:rPr>
                <w:rFonts w:ascii="Cambria Math" w:eastAsia="Filosofia-Regular" w:hAnsi="Cambria Math" w:cs="Filosofia-Regular"/>
              </w:rPr>
              <m:t>1,2</m:t>
            </m:r>
          </m:sub>
        </m:sSub>
        <m:r>
          <w:rPr>
            <w:rFonts w:ascii="Cambria Math" w:eastAsia="Filosofia-Regular" w:hAnsi="Cambria Math" w:cs="Filosofia-Regular"/>
          </w:rPr>
          <m:t>=</m:t>
        </m:r>
        <m:f>
          <m:fPr>
            <m:ctrlPr>
              <w:rPr>
                <w:rFonts w:ascii="Cambria Math" w:eastAsia="Filosofia-Regular" w:hAnsi="Cambria Math" w:cs="Filosofia-Regular"/>
                <w:i/>
              </w:rPr>
            </m:ctrlPr>
          </m:fPr>
          <m:num>
            <m:r>
              <w:rPr>
                <w:rFonts w:ascii="Cambria Math" w:eastAsia="Filosofia-Regular" w:hAnsi="Cambria Math" w:cs="Filosofia-Regular"/>
              </w:rPr>
              <m:t>b±</m:t>
            </m:r>
            <m:rad>
              <m:radPr>
                <m:degHide m:val="1"/>
                <m:ctrlPr>
                  <w:rPr>
                    <w:rFonts w:ascii="Cambria Math" w:eastAsia="Filosofia-Regular" w:hAnsi="Cambria Math" w:cs="Filosofia-Regular"/>
                    <w:i/>
                  </w:rPr>
                </m:ctrlPr>
              </m:radPr>
              <m:deg/>
              <m:e>
                <m:sSup>
                  <m:sSupPr>
                    <m:ctrlPr>
                      <w:rPr>
                        <w:rFonts w:ascii="Cambria Math" w:eastAsia="Filosofia-Regular" w:hAnsi="Cambria Math" w:cs="Filosofia-Regular"/>
                        <w:i/>
                      </w:rPr>
                    </m:ctrlPr>
                  </m:sSupPr>
                  <m:e>
                    <m:r>
                      <w:rPr>
                        <w:rFonts w:ascii="Cambria Math" w:eastAsia="Filosofia-Regular" w:hAnsi="Cambria Math" w:cs="Filosofia-Regular"/>
                      </w:rPr>
                      <m:t>b</m:t>
                    </m:r>
                  </m:e>
                  <m:sup>
                    <m:r>
                      <w:rPr>
                        <w:rFonts w:ascii="Cambria Math" w:eastAsia="Filosofia-Regular" w:hAnsi="Cambria Math" w:cs="Filosofia-Regular"/>
                      </w:rPr>
                      <m:t>2</m:t>
                    </m:r>
                  </m:sup>
                </m:sSup>
                <m:r>
                  <w:rPr>
                    <w:rFonts w:ascii="Cambria Math" w:eastAsia="Filosofia-Regular" w:hAnsi="Cambria Math" w:cs="Filosofia-Regular"/>
                  </w:rPr>
                  <m:t>-4ac</m:t>
                </m:r>
              </m:e>
            </m:rad>
          </m:num>
          <m:den>
            <m:r>
              <w:rPr>
                <w:rFonts w:ascii="Cambria Math" w:eastAsia="Filosofia-Regular" w:hAnsi="Cambria Math" w:cs="Filosofia-Regular"/>
              </w:rPr>
              <m:t>2a</m:t>
            </m:r>
          </m:den>
        </m:f>
      </m:oMath>
      <w:r>
        <w:rPr>
          <w:rFonts w:ascii="Filosofia" w:eastAsia="Filosofia-Regular" w:hAnsi="Filosofia" w:cs="Filosofia-Regular"/>
        </w:rPr>
        <w:t xml:space="preserve"> </w:t>
      </w:r>
      <w:r>
        <w:rPr>
          <w:rFonts w:ascii="Filosofia" w:eastAsia="Filosofia-Regular" w:hAnsi="Filosofia" w:cs="Filosofia-Regular"/>
        </w:rPr>
        <w:tab/>
      </w:r>
      <w:r>
        <w:rPr>
          <w:rFonts w:ascii="Filosofia" w:eastAsia="Filosofia-Regular" w:hAnsi="Filosofia" w:cs="Filosofia-Regular"/>
        </w:rPr>
        <w:tab/>
      </w:r>
      <w:r>
        <w:rPr>
          <w:rFonts w:ascii="Filosofia" w:eastAsia="Filosofia-Regular" w:hAnsi="Filosofia" w:cs="Filosofia-Regular"/>
        </w:rPr>
        <w:tab/>
      </w:r>
      <w:r>
        <w:rPr>
          <w:rFonts w:ascii="Filosofia" w:eastAsia="Filosofia-Regular" w:hAnsi="Filosofia" w:cs="Filosofia-Regular"/>
        </w:rPr>
        <w:tab/>
      </w:r>
      <w:r>
        <w:rPr>
          <w:rFonts w:ascii="Filosofia" w:eastAsia="Filosofia-Regular" w:hAnsi="Filosofia" w:cs="Filosofia-Regular"/>
        </w:rPr>
        <w:tab/>
      </w:r>
      <w:r>
        <w:rPr>
          <w:rFonts w:ascii="Filosofia" w:eastAsia="Filosofia-Regular" w:hAnsi="Filosofia" w:cs="Filosofia-Regular"/>
        </w:rPr>
        <w:tab/>
      </w:r>
      <w:r>
        <w:rPr>
          <w:rFonts w:ascii="Filosofia" w:eastAsia="Filosofia-Regular" w:hAnsi="Filosofia" w:cs="Filosofia-Regular"/>
        </w:rPr>
        <w:tab/>
      </w:r>
      <w:r>
        <w:rPr>
          <w:rFonts w:ascii="Filosofia" w:eastAsia="Filosofia-Regular" w:hAnsi="Filosofia" w:cs="Filosofia-Regular"/>
        </w:rPr>
        <w:tab/>
      </w:r>
      <w:r>
        <w:rPr>
          <w:rFonts w:ascii="Filosofia" w:eastAsia="Filosofia-Regular" w:hAnsi="Filosofia" w:cs="Filosofia-Regular"/>
        </w:rPr>
        <w:tab/>
      </w:r>
      <w:r w:rsidR="00820BE4">
        <w:rPr>
          <w:rFonts w:ascii="Filosofia" w:hAnsi="Filosofia"/>
        </w:rPr>
        <w:t xml:space="preserve"> </w:t>
      </w:r>
      <w:r w:rsidR="003B1CED">
        <w:rPr>
          <w:rFonts w:ascii="Filosofia" w:hAnsi="Filosofia"/>
        </w:rPr>
        <w:t>(</w:t>
      </w:r>
      <w:r w:rsidR="00394DD7">
        <w:rPr>
          <w:rFonts w:ascii="Filosofia" w:hAnsi="Filosofia"/>
        </w:rPr>
        <w:t>1</w:t>
      </w:r>
      <w:r w:rsidR="003B1CED">
        <w:rPr>
          <w:rFonts w:ascii="Filosofia" w:hAnsi="Filosofia"/>
        </w:rPr>
        <w:t>)</w:t>
      </w:r>
    </w:p>
    <w:p w14:paraId="722259FC" w14:textId="2AAD0DB5" w:rsidR="003D3271" w:rsidRDefault="003D3271" w:rsidP="00B21601">
      <w:pPr>
        <w:pStyle w:val="Numberedlist"/>
        <w:rPr>
          <w:rFonts w:ascii="Filosofia" w:hAnsi="Filosofia"/>
        </w:rPr>
      </w:pPr>
      <w:r>
        <w:rPr>
          <w:rFonts w:ascii="Filosofia" w:hAnsi="Filosofia"/>
        </w:rPr>
        <w:t>It is necessary to explain every symbol in the equation.</w:t>
      </w:r>
      <w:r w:rsidR="00583200">
        <w:rPr>
          <w:rFonts w:ascii="Filosofia" w:hAnsi="Filosofia"/>
        </w:rPr>
        <w:t xml:space="preserve"> The equations do not have to be cited in text, but if they are, it must be done using the equation number in the brackets, for example (1).</w:t>
      </w:r>
    </w:p>
    <w:p w14:paraId="52429F23" w14:textId="68A702BD" w:rsidR="003B1CED" w:rsidRDefault="003B1CED" w:rsidP="003D3271">
      <w:pPr>
        <w:pStyle w:val="Heading2"/>
        <w:numPr>
          <w:ilvl w:val="1"/>
          <w:numId w:val="8"/>
        </w:numPr>
        <w:rPr>
          <w:rFonts w:ascii="Filosofia" w:hAnsi="Filosofia"/>
          <w:b/>
          <w:bCs/>
        </w:rPr>
      </w:pPr>
      <w:r>
        <w:rPr>
          <w:rFonts w:ascii="Filosofia" w:hAnsi="Filosofia"/>
          <w:b/>
          <w:bCs/>
        </w:rPr>
        <w:t>Heading: use this style for level two headings</w:t>
      </w:r>
    </w:p>
    <w:p w14:paraId="0D1E6A3F" w14:textId="6A574C82" w:rsidR="00626CCD" w:rsidRPr="003D3271" w:rsidRDefault="00626CCD">
      <w:pPr>
        <w:pStyle w:val="Tabletitle"/>
        <w:rPr>
          <w:rFonts w:ascii="Filosofia" w:hAnsi="Filosofia"/>
          <w:sz w:val="24"/>
          <w:szCs w:val="24"/>
        </w:rPr>
      </w:pPr>
      <w:r w:rsidRPr="003D3271">
        <w:rPr>
          <w:rFonts w:ascii="Filosofia" w:hAnsi="Filosofia"/>
          <w:sz w:val="24"/>
          <w:szCs w:val="24"/>
        </w:rPr>
        <w:t>Please, follow these instructions for tables and figures.</w:t>
      </w:r>
    </w:p>
    <w:p w14:paraId="63B137CE" w14:textId="5963A9AF" w:rsidR="003B1CED" w:rsidRDefault="003B1CED">
      <w:pPr>
        <w:pStyle w:val="Tabletitle"/>
        <w:rPr>
          <w:rFonts w:ascii="Filosofia" w:hAnsi="Filosofia"/>
        </w:rPr>
      </w:pPr>
      <w:r w:rsidRPr="00626CCD">
        <w:rPr>
          <w:rFonts w:ascii="Filosofia" w:hAnsi="Filosofia"/>
          <w:b/>
          <w:bCs/>
        </w:rPr>
        <w:t>Table 1.:</w:t>
      </w:r>
      <w:r>
        <w:rPr>
          <w:rFonts w:ascii="Filosofia" w:hAnsi="Filosofia"/>
        </w:rPr>
        <w:t xml:space="preserve"> Type </w:t>
      </w:r>
      <w:r w:rsidR="003D3271">
        <w:rPr>
          <w:rFonts w:ascii="Filosofia" w:hAnsi="Filosofia"/>
        </w:rPr>
        <w:t xml:space="preserve">or paste </w:t>
      </w:r>
      <w:r>
        <w:rPr>
          <w:rFonts w:ascii="Filosofia" w:hAnsi="Filosofia"/>
        </w:rPr>
        <w:t>your title here</w:t>
      </w:r>
    </w:p>
    <w:p w14:paraId="20B6C80F" w14:textId="4BF3ADA6" w:rsidR="00D34261" w:rsidRPr="00626CCD" w:rsidRDefault="00D34261">
      <w:pPr>
        <w:pStyle w:val="Tabletitle"/>
        <w:rPr>
          <w:rFonts w:ascii="Filosofia" w:hAnsi="Filosofia"/>
          <w:sz w:val="20"/>
          <w:szCs w:val="20"/>
        </w:rPr>
      </w:pPr>
      <w:r w:rsidRPr="00626CCD">
        <w:rPr>
          <w:rFonts w:ascii="Filosofia" w:hAnsi="Filosofia"/>
          <w:sz w:val="20"/>
          <w:szCs w:val="20"/>
        </w:rPr>
        <w:t xml:space="preserve">Source: Authors. (Below each table and figure a source </w:t>
      </w:r>
      <w:r w:rsidR="008C4DD1">
        <w:rPr>
          <w:rFonts w:ascii="Filosofia" w:hAnsi="Filosofia"/>
          <w:sz w:val="20"/>
          <w:szCs w:val="20"/>
        </w:rPr>
        <w:t>must</w:t>
      </w:r>
      <w:r w:rsidRPr="00626CCD">
        <w:rPr>
          <w:rFonts w:ascii="Filosofia" w:hAnsi="Filosofia"/>
          <w:sz w:val="20"/>
          <w:szCs w:val="20"/>
        </w:rPr>
        <w:t xml:space="preserve"> be stated)</w:t>
      </w:r>
    </w:p>
    <w:p w14:paraId="15977AD1" w14:textId="77777777" w:rsidR="003D3271" w:rsidRPr="008C4DD1" w:rsidRDefault="00D34261">
      <w:pPr>
        <w:pStyle w:val="Tabletitle"/>
        <w:rPr>
          <w:rFonts w:ascii="Filosofia" w:hAnsi="Filosofia"/>
          <w:sz w:val="24"/>
          <w:szCs w:val="24"/>
        </w:rPr>
      </w:pPr>
      <w:r w:rsidRPr="008C4DD1">
        <w:rPr>
          <w:rFonts w:ascii="Filosofia" w:hAnsi="Filosofia"/>
          <w:sz w:val="24"/>
          <w:szCs w:val="24"/>
        </w:rPr>
        <w:t xml:space="preserve">When referenced in text, it should be stated: Table 1., or Figure 1. </w:t>
      </w:r>
      <w:r w:rsidRPr="00C639D6">
        <w:rPr>
          <w:rFonts w:ascii="Filosofia" w:hAnsi="Filosofia"/>
          <w:i/>
          <w:iCs/>
          <w:sz w:val="24"/>
          <w:szCs w:val="24"/>
        </w:rPr>
        <w:t>with the dot</w:t>
      </w:r>
      <w:r w:rsidRPr="008C4DD1">
        <w:rPr>
          <w:rFonts w:ascii="Filosofia" w:hAnsi="Filosofia"/>
          <w:sz w:val="24"/>
          <w:szCs w:val="24"/>
        </w:rPr>
        <w:t xml:space="preserve"> and without the comments regarding the position, such as: below, above.</w:t>
      </w:r>
      <w:r w:rsidR="00394DD7" w:rsidRPr="008C4DD1">
        <w:rPr>
          <w:rFonts w:ascii="Filosofia" w:hAnsi="Filosofia"/>
          <w:sz w:val="24"/>
          <w:szCs w:val="24"/>
        </w:rPr>
        <w:t xml:space="preserve"> </w:t>
      </w:r>
      <w:r w:rsidR="00626CCD" w:rsidRPr="008C4DD1">
        <w:rPr>
          <w:rFonts w:ascii="Filosofia" w:hAnsi="Filosofia"/>
          <w:sz w:val="24"/>
          <w:szCs w:val="24"/>
        </w:rPr>
        <w:t xml:space="preserve">Each table and figure must be referenced in the main text. </w:t>
      </w:r>
    </w:p>
    <w:p w14:paraId="1F25A258" w14:textId="28215201" w:rsidR="00D34261" w:rsidRPr="008C4DD1" w:rsidRDefault="00394DD7">
      <w:pPr>
        <w:pStyle w:val="Tabletitle"/>
        <w:rPr>
          <w:rFonts w:ascii="Filosofia" w:hAnsi="Filosofia"/>
          <w:sz w:val="24"/>
          <w:szCs w:val="24"/>
        </w:rPr>
      </w:pPr>
      <w:r w:rsidRPr="008C4DD1">
        <w:rPr>
          <w:rFonts w:ascii="Filosofia" w:hAnsi="Filosofia"/>
          <w:sz w:val="24"/>
          <w:szCs w:val="24"/>
        </w:rPr>
        <w:t xml:space="preserve">Due to black/white print, it would be best if tables and figures are in black/ white or </w:t>
      </w:r>
      <w:r w:rsidR="00583200">
        <w:rPr>
          <w:rFonts w:ascii="Filosofia" w:hAnsi="Filosofia"/>
          <w:sz w:val="24"/>
          <w:szCs w:val="24"/>
        </w:rPr>
        <w:t xml:space="preserve">in </w:t>
      </w:r>
      <w:r w:rsidRPr="008C4DD1">
        <w:rPr>
          <w:rFonts w:ascii="Filosofia" w:hAnsi="Filosofia"/>
          <w:sz w:val="24"/>
          <w:szCs w:val="24"/>
        </w:rPr>
        <w:t>shades of grey.</w:t>
      </w:r>
    </w:p>
    <w:p w14:paraId="511564E2" w14:textId="78EFC734" w:rsidR="003D3271" w:rsidRDefault="003D3271">
      <w:pPr>
        <w:pStyle w:val="Tabletitle"/>
        <w:rPr>
          <w:rFonts w:ascii="Filosofia" w:hAnsi="Filosofia"/>
          <w:sz w:val="24"/>
          <w:szCs w:val="24"/>
        </w:rPr>
      </w:pPr>
      <w:r w:rsidRPr="008C4DD1">
        <w:rPr>
          <w:rFonts w:ascii="Filosofia" w:hAnsi="Filosofia"/>
          <w:sz w:val="24"/>
          <w:szCs w:val="24"/>
        </w:rPr>
        <w:t xml:space="preserve">Please, provide tables in editable form. Do not create figures in Word document. You may paste the figure as a picture. Figures and tables should be readable without magnification. </w:t>
      </w:r>
    </w:p>
    <w:p w14:paraId="21B9FCD8" w14:textId="71A8CC2E" w:rsidR="00583200" w:rsidRPr="008C4DD1" w:rsidRDefault="00583200">
      <w:pPr>
        <w:pStyle w:val="Tabletitle"/>
        <w:rPr>
          <w:rFonts w:ascii="Filosofia" w:hAnsi="Filosofia"/>
          <w:sz w:val="24"/>
          <w:szCs w:val="24"/>
        </w:rPr>
      </w:pPr>
      <w:r>
        <w:rPr>
          <w:rFonts w:ascii="Filosofia" w:hAnsi="Filosofia"/>
          <w:sz w:val="24"/>
          <w:szCs w:val="24"/>
        </w:rPr>
        <w:t>Tables and figures are</w:t>
      </w:r>
      <w:r w:rsidRPr="00583200">
        <w:rPr>
          <w:rFonts w:ascii="Filosofia" w:hAnsi="Filosofia"/>
          <w:sz w:val="24"/>
          <w:szCs w:val="24"/>
        </w:rPr>
        <w:t xml:space="preserve"> numbered consecutively regardless of the chapter </w:t>
      </w:r>
      <w:r w:rsidRPr="00583200">
        <w:rPr>
          <w:rFonts w:ascii="Filosofia" w:hAnsi="Filosofia"/>
          <w:sz w:val="24"/>
          <w:szCs w:val="24"/>
        </w:rPr>
        <w:lastRenderedPageBreak/>
        <w:t>number</w:t>
      </w:r>
      <w:r>
        <w:rPr>
          <w:rFonts w:ascii="Filosofia" w:hAnsi="Filosofia"/>
          <w:sz w:val="24"/>
          <w:szCs w:val="24"/>
        </w:rPr>
        <w:t>.</w:t>
      </w:r>
    </w:p>
    <w:p w14:paraId="178A231C" w14:textId="22428A66" w:rsidR="00626CCD" w:rsidRDefault="003B1CED">
      <w:pPr>
        <w:pStyle w:val="Figurecaption"/>
        <w:rPr>
          <w:rFonts w:ascii="Filosofia" w:hAnsi="Filosofia"/>
        </w:rPr>
      </w:pPr>
      <w:r w:rsidRPr="00626CCD">
        <w:rPr>
          <w:rFonts w:ascii="Filosofia" w:hAnsi="Filosofia"/>
          <w:b/>
          <w:bCs/>
        </w:rPr>
        <w:t>Figure 1.:</w:t>
      </w:r>
      <w:r>
        <w:rPr>
          <w:rFonts w:ascii="Filosofia" w:hAnsi="Filosofia"/>
        </w:rPr>
        <w:t xml:space="preserve"> Type your title here</w:t>
      </w:r>
    </w:p>
    <w:p w14:paraId="01D1DAF8" w14:textId="5E598B6D" w:rsidR="003B1CED" w:rsidRPr="003D3271" w:rsidRDefault="00626CCD">
      <w:pPr>
        <w:pStyle w:val="Figurecaption"/>
        <w:rPr>
          <w:rFonts w:ascii="Filosofia" w:hAnsi="Filosofia"/>
          <w:sz w:val="20"/>
          <w:szCs w:val="20"/>
        </w:rPr>
      </w:pPr>
      <w:r w:rsidRPr="00626CCD">
        <w:rPr>
          <w:rFonts w:ascii="Filosofia" w:hAnsi="Filosofia"/>
          <w:sz w:val="20"/>
          <w:szCs w:val="20"/>
        </w:rPr>
        <w:t xml:space="preserve">Source: Authors. (Below each table and figure a source </w:t>
      </w:r>
      <w:proofErr w:type="gramStart"/>
      <w:r w:rsidRPr="00626CCD">
        <w:rPr>
          <w:rFonts w:ascii="Filosofia" w:hAnsi="Filosofia"/>
          <w:sz w:val="20"/>
          <w:szCs w:val="20"/>
        </w:rPr>
        <w:t>has to</w:t>
      </w:r>
      <w:proofErr w:type="gramEnd"/>
      <w:r w:rsidRPr="00626CCD">
        <w:rPr>
          <w:rFonts w:ascii="Filosofia" w:hAnsi="Filosofia"/>
          <w:sz w:val="20"/>
          <w:szCs w:val="20"/>
        </w:rPr>
        <w:t xml:space="preserve"> be stated</w:t>
      </w:r>
      <w:r w:rsidRPr="003D3271">
        <w:rPr>
          <w:rFonts w:ascii="Filosofia" w:hAnsi="Filosofia"/>
          <w:sz w:val="20"/>
          <w:szCs w:val="20"/>
        </w:rPr>
        <w:t xml:space="preserve">. </w:t>
      </w:r>
      <w:r w:rsidR="003B1CED" w:rsidRPr="003D3271">
        <w:rPr>
          <w:rFonts w:ascii="Filosofia" w:hAnsi="Filosofia"/>
          <w:sz w:val="20"/>
          <w:szCs w:val="20"/>
        </w:rPr>
        <w:t>Obtain permission and include the a</w:t>
      </w:r>
      <w:r w:rsidR="00394DD7" w:rsidRPr="003D3271">
        <w:rPr>
          <w:rFonts w:ascii="Filosofia" w:hAnsi="Filosofia"/>
          <w:sz w:val="20"/>
          <w:szCs w:val="20"/>
        </w:rPr>
        <w:t>cknowledgement required by the</w:t>
      </w:r>
      <w:r w:rsidR="003B1CED" w:rsidRPr="003D3271">
        <w:rPr>
          <w:rFonts w:ascii="Filosofia" w:hAnsi="Filosofia"/>
          <w:sz w:val="20"/>
          <w:szCs w:val="20"/>
        </w:rPr>
        <w:t xml:space="preserve"> copyright holder if a figure is being reproduced from another source.</w:t>
      </w:r>
      <w:r w:rsidRPr="003D3271">
        <w:rPr>
          <w:rFonts w:ascii="Filosofia" w:hAnsi="Filosofia"/>
          <w:sz w:val="20"/>
          <w:szCs w:val="20"/>
        </w:rPr>
        <w:t>)</w:t>
      </w:r>
    </w:p>
    <w:p w14:paraId="6ACA1D21" w14:textId="08CD849D" w:rsidR="00D34261" w:rsidRDefault="00626CCD">
      <w:pPr>
        <w:pStyle w:val="Figurecaption"/>
        <w:rPr>
          <w:rFonts w:ascii="Filosofia" w:hAnsi="Filosofia"/>
          <w:sz w:val="24"/>
          <w:szCs w:val="24"/>
        </w:rPr>
      </w:pPr>
      <w:r w:rsidRPr="008C4DD1">
        <w:rPr>
          <w:rFonts w:ascii="Filosofia" w:hAnsi="Filosofia"/>
          <w:sz w:val="24"/>
          <w:szCs w:val="24"/>
        </w:rPr>
        <w:t xml:space="preserve">If possible, do not exceed the two-level headings. </w:t>
      </w:r>
      <w:r w:rsidR="008C4DD1" w:rsidRPr="008C4DD1">
        <w:rPr>
          <w:rFonts w:ascii="Filosofia" w:hAnsi="Filosofia"/>
          <w:sz w:val="24"/>
          <w:szCs w:val="24"/>
        </w:rPr>
        <w:t>If it is necessary to use three level headings (1.1.1.), please use the same heading style as for the two levels.</w:t>
      </w:r>
    </w:p>
    <w:p w14:paraId="4F65352E" w14:textId="72564BA4" w:rsidR="00080564" w:rsidRDefault="00080564">
      <w:pPr>
        <w:pStyle w:val="Figurecaption"/>
        <w:rPr>
          <w:rFonts w:ascii="Filosofia" w:hAnsi="Filosofia"/>
          <w:sz w:val="24"/>
          <w:szCs w:val="24"/>
        </w:rPr>
      </w:pPr>
      <w:r>
        <w:rPr>
          <w:rFonts w:ascii="Filosofia" w:hAnsi="Filosofia"/>
          <w:sz w:val="24"/>
          <w:szCs w:val="24"/>
        </w:rPr>
        <w:t xml:space="preserve">In case of ambiguity, please check recently published papers at </w:t>
      </w:r>
      <w:r w:rsidRPr="00080564">
        <w:rPr>
          <w:rFonts w:ascii="Filosofia" w:hAnsi="Filosofia"/>
          <w:sz w:val="24"/>
          <w:szCs w:val="24"/>
        </w:rPr>
        <w:t>https://fet.unipu.hr/ric/editions</w:t>
      </w:r>
      <w:r>
        <w:rPr>
          <w:rFonts w:ascii="Filosofia" w:hAnsi="Filosofia"/>
          <w:sz w:val="24"/>
          <w:szCs w:val="24"/>
        </w:rPr>
        <w:t>.</w:t>
      </w:r>
    </w:p>
    <w:p w14:paraId="76AF5553" w14:textId="066BA274" w:rsidR="00C639D6" w:rsidRDefault="00C639D6" w:rsidP="00C639D6">
      <w:pPr>
        <w:pStyle w:val="Figurecaption"/>
        <w:rPr>
          <w:rFonts w:ascii="Filosofia" w:hAnsi="Filosofia"/>
          <w:sz w:val="24"/>
          <w:szCs w:val="24"/>
        </w:rPr>
      </w:pPr>
      <w:r>
        <w:rPr>
          <w:rFonts w:ascii="Filosofia" w:hAnsi="Filosofia"/>
          <w:sz w:val="24"/>
          <w:szCs w:val="24"/>
        </w:rPr>
        <w:t>The authors are encouraged to submit a Cover letter. The Cover letter should include authors names (in the form of: First name (Middle name) Last name) in the proper order, e-mail addresses (at least the corresponding author e-mail address)</w:t>
      </w:r>
      <w:r w:rsidR="00D73CD6">
        <w:rPr>
          <w:rFonts w:ascii="Filosofia" w:hAnsi="Filosofia"/>
          <w:sz w:val="24"/>
          <w:szCs w:val="24"/>
        </w:rPr>
        <w:t xml:space="preserve">, </w:t>
      </w:r>
      <w:r>
        <w:rPr>
          <w:rFonts w:ascii="Filosofia" w:hAnsi="Filosofia"/>
          <w:sz w:val="24"/>
          <w:szCs w:val="24"/>
        </w:rPr>
        <w:t>the name of institution for each author</w:t>
      </w:r>
      <w:r w:rsidR="00D73CD6">
        <w:rPr>
          <w:rFonts w:ascii="Filosofia" w:hAnsi="Filosofia"/>
          <w:sz w:val="24"/>
          <w:szCs w:val="24"/>
        </w:rPr>
        <w:t xml:space="preserve"> and short explanation how the paper fits in the journal scope (no more than 300 words)</w:t>
      </w:r>
      <w:r>
        <w:rPr>
          <w:rFonts w:ascii="Filosofia" w:hAnsi="Filosofia"/>
          <w:sz w:val="24"/>
          <w:szCs w:val="24"/>
        </w:rPr>
        <w:t>.</w:t>
      </w:r>
      <w:r w:rsidR="00CD5339">
        <w:rPr>
          <w:rFonts w:ascii="Filosofia" w:hAnsi="Filosofia"/>
          <w:sz w:val="24"/>
          <w:szCs w:val="24"/>
        </w:rPr>
        <w:t xml:space="preserve"> </w:t>
      </w:r>
      <w:r w:rsidR="00D73CD6">
        <w:rPr>
          <w:rFonts w:ascii="Filosofia" w:hAnsi="Filosofia"/>
          <w:sz w:val="24"/>
          <w:szCs w:val="24"/>
        </w:rPr>
        <w:t>The authors</w:t>
      </w:r>
      <w:r w:rsidR="00CD5339">
        <w:rPr>
          <w:rFonts w:ascii="Filosofia" w:hAnsi="Filosofia"/>
          <w:sz w:val="24"/>
          <w:szCs w:val="24"/>
        </w:rPr>
        <w:t xml:space="preserve"> should avoid </w:t>
      </w:r>
      <w:proofErr w:type="gramStart"/>
      <w:r w:rsidR="00CD5339">
        <w:rPr>
          <w:rFonts w:ascii="Filosofia" w:hAnsi="Filosofia"/>
          <w:sz w:val="24"/>
          <w:szCs w:val="24"/>
        </w:rPr>
        <w:t>to paste</w:t>
      </w:r>
      <w:proofErr w:type="gramEnd"/>
      <w:r w:rsidR="00CD5339">
        <w:rPr>
          <w:rFonts w:ascii="Filosofia" w:hAnsi="Filosofia"/>
          <w:sz w:val="24"/>
          <w:szCs w:val="24"/>
        </w:rPr>
        <w:t xml:space="preserve"> the abstract or parts of the paper</w:t>
      </w:r>
      <w:r w:rsidR="00D73CD6">
        <w:rPr>
          <w:rFonts w:ascii="Filosofia" w:hAnsi="Filosofia"/>
          <w:sz w:val="24"/>
          <w:szCs w:val="24"/>
        </w:rPr>
        <w:t xml:space="preserve"> in the Cover letter</w:t>
      </w:r>
      <w:r w:rsidR="00CD5339">
        <w:rPr>
          <w:rFonts w:ascii="Filosofia" w:hAnsi="Filosofia"/>
          <w:sz w:val="24"/>
          <w:szCs w:val="24"/>
        </w:rPr>
        <w:t xml:space="preserve">. </w:t>
      </w:r>
    </w:p>
    <w:p w14:paraId="3675599D" w14:textId="77777777" w:rsidR="00CD5339" w:rsidRDefault="00C639D6" w:rsidP="00C639D6">
      <w:pPr>
        <w:pStyle w:val="Figurecaption"/>
        <w:rPr>
          <w:rFonts w:ascii="Filosofia" w:hAnsi="Filosofia"/>
          <w:sz w:val="24"/>
          <w:szCs w:val="24"/>
        </w:rPr>
      </w:pPr>
      <w:r w:rsidRPr="00C639D6">
        <w:rPr>
          <w:rFonts w:ascii="Filosofia" w:hAnsi="Filosofia"/>
          <w:sz w:val="24"/>
          <w:szCs w:val="24"/>
        </w:rPr>
        <w:t>Please, before submission, check</w:t>
      </w:r>
      <w:r>
        <w:rPr>
          <w:rFonts w:ascii="Filosofia" w:hAnsi="Filosofia"/>
          <w:sz w:val="24"/>
          <w:szCs w:val="24"/>
        </w:rPr>
        <w:t xml:space="preserve"> the Cover Letter</w:t>
      </w:r>
      <w:r w:rsidRPr="00C639D6">
        <w:rPr>
          <w:rFonts w:ascii="Filosofia" w:hAnsi="Filosofia"/>
          <w:sz w:val="24"/>
          <w:szCs w:val="24"/>
        </w:rPr>
        <w:t xml:space="preserve">: </w:t>
      </w:r>
    </w:p>
    <w:p w14:paraId="0896CADC" w14:textId="77777777" w:rsidR="00CD5339" w:rsidRDefault="00C639D6" w:rsidP="00CD5339">
      <w:pPr>
        <w:pStyle w:val="Figurecaption"/>
        <w:numPr>
          <w:ilvl w:val="0"/>
          <w:numId w:val="9"/>
        </w:numPr>
        <w:spacing w:before="0"/>
        <w:rPr>
          <w:rFonts w:ascii="Filosofia" w:hAnsi="Filosofia"/>
          <w:sz w:val="24"/>
          <w:szCs w:val="24"/>
        </w:rPr>
      </w:pPr>
      <w:r w:rsidRPr="00C639D6">
        <w:rPr>
          <w:rFonts w:ascii="Filosofia" w:hAnsi="Filosofia"/>
          <w:sz w:val="24"/>
          <w:szCs w:val="24"/>
        </w:rPr>
        <w:t>if the author’s names are correctly written and in the</w:t>
      </w:r>
      <w:r>
        <w:rPr>
          <w:rFonts w:ascii="Filosofia" w:hAnsi="Filosofia"/>
          <w:sz w:val="24"/>
          <w:szCs w:val="24"/>
        </w:rPr>
        <w:t xml:space="preserve"> </w:t>
      </w:r>
      <w:r w:rsidRPr="00C639D6">
        <w:rPr>
          <w:rFonts w:ascii="Filosofia" w:hAnsi="Filosofia"/>
          <w:sz w:val="24"/>
          <w:szCs w:val="24"/>
        </w:rPr>
        <w:t xml:space="preserve">right order, </w:t>
      </w:r>
    </w:p>
    <w:p w14:paraId="0B8FFD3A" w14:textId="4FB0053E" w:rsidR="00CD5339" w:rsidRDefault="00CD5339" w:rsidP="00CD5339">
      <w:pPr>
        <w:pStyle w:val="Figurecaption"/>
        <w:numPr>
          <w:ilvl w:val="0"/>
          <w:numId w:val="9"/>
        </w:numPr>
        <w:spacing w:before="0"/>
        <w:rPr>
          <w:rFonts w:ascii="Filosofia" w:hAnsi="Filosofia"/>
          <w:sz w:val="24"/>
          <w:szCs w:val="24"/>
        </w:rPr>
      </w:pPr>
      <w:r>
        <w:rPr>
          <w:rFonts w:ascii="Filosofia" w:hAnsi="Filosofia"/>
          <w:sz w:val="24"/>
          <w:szCs w:val="24"/>
        </w:rPr>
        <w:t xml:space="preserve">are </w:t>
      </w:r>
      <w:r w:rsidR="00C639D6" w:rsidRPr="00C639D6">
        <w:rPr>
          <w:rFonts w:ascii="Filosofia" w:hAnsi="Filosofia"/>
          <w:sz w:val="24"/>
          <w:szCs w:val="24"/>
        </w:rPr>
        <w:t>e-mail addresses</w:t>
      </w:r>
      <w:r>
        <w:rPr>
          <w:rFonts w:ascii="Filosofia" w:hAnsi="Filosofia"/>
          <w:sz w:val="24"/>
          <w:szCs w:val="24"/>
        </w:rPr>
        <w:t xml:space="preserve"> correct</w:t>
      </w:r>
      <w:r w:rsidR="00C639D6" w:rsidRPr="00C639D6">
        <w:rPr>
          <w:rFonts w:ascii="Filosofia" w:hAnsi="Filosofia"/>
          <w:sz w:val="24"/>
          <w:szCs w:val="24"/>
        </w:rPr>
        <w:t>,</w:t>
      </w:r>
      <w:r w:rsidR="00C639D6">
        <w:rPr>
          <w:rFonts w:ascii="Filosofia" w:hAnsi="Filosofia"/>
          <w:sz w:val="24"/>
          <w:szCs w:val="24"/>
        </w:rPr>
        <w:t xml:space="preserve"> </w:t>
      </w:r>
    </w:p>
    <w:p w14:paraId="24F99480" w14:textId="24CDCA78" w:rsidR="00C639D6" w:rsidRDefault="00C639D6" w:rsidP="00CD5339">
      <w:pPr>
        <w:pStyle w:val="Figurecaption"/>
        <w:numPr>
          <w:ilvl w:val="0"/>
          <w:numId w:val="9"/>
        </w:numPr>
        <w:spacing w:before="0"/>
        <w:rPr>
          <w:rFonts w:ascii="Filosofia" w:hAnsi="Filosofia"/>
          <w:sz w:val="24"/>
          <w:szCs w:val="24"/>
        </w:rPr>
      </w:pPr>
      <w:r>
        <w:rPr>
          <w:rFonts w:ascii="Filosofia" w:hAnsi="Filosofia"/>
          <w:sz w:val="24"/>
          <w:szCs w:val="24"/>
        </w:rPr>
        <w:t>is</w:t>
      </w:r>
      <w:r w:rsidRPr="00C639D6">
        <w:rPr>
          <w:rFonts w:ascii="Filosofia" w:hAnsi="Filosofia"/>
          <w:sz w:val="24"/>
          <w:szCs w:val="24"/>
        </w:rPr>
        <w:t xml:space="preserve"> the name of institution</w:t>
      </w:r>
      <w:r>
        <w:rPr>
          <w:rFonts w:ascii="Filosofia" w:hAnsi="Filosofia"/>
          <w:sz w:val="24"/>
          <w:szCs w:val="24"/>
        </w:rPr>
        <w:t xml:space="preserve"> complete</w:t>
      </w:r>
      <w:r w:rsidR="00CD5339">
        <w:rPr>
          <w:rFonts w:ascii="Filosofia" w:hAnsi="Filosofia"/>
          <w:sz w:val="24"/>
          <w:szCs w:val="24"/>
        </w:rPr>
        <w:t>,</w:t>
      </w:r>
      <w:r>
        <w:rPr>
          <w:rFonts w:ascii="Filosofia" w:hAnsi="Filosofia"/>
          <w:sz w:val="24"/>
          <w:szCs w:val="24"/>
        </w:rPr>
        <w:t xml:space="preserve"> and correct</w:t>
      </w:r>
      <w:r w:rsidR="00CD5339">
        <w:rPr>
          <w:rFonts w:ascii="Filosofia" w:hAnsi="Filosofia"/>
          <w:sz w:val="24"/>
          <w:szCs w:val="24"/>
        </w:rPr>
        <w:t>?</w:t>
      </w:r>
    </w:p>
    <w:p w14:paraId="5B09DF71" w14:textId="77777777" w:rsidR="00CD5339" w:rsidRDefault="00C639D6" w:rsidP="00C639D6">
      <w:pPr>
        <w:pStyle w:val="Figurecaption"/>
        <w:rPr>
          <w:rFonts w:ascii="Filosofia" w:hAnsi="Filosofia"/>
          <w:sz w:val="24"/>
          <w:szCs w:val="24"/>
        </w:rPr>
      </w:pPr>
      <w:r w:rsidRPr="00C639D6">
        <w:rPr>
          <w:rFonts w:ascii="Filosofia" w:hAnsi="Filosofia"/>
          <w:sz w:val="24"/>
          <w:szCs w:val="24"/>
        </w:rPr>
        <w:t xml:space="preserve">Please, before </w:t>
      </w:r>
      <w:r>
        <w:rPr>
          <w:rFonts w:ascii="Filosofia" w:hAnsi="Filosofia"/>
          <w:sz w:val="24"/>
          <w:szCs w:val="24"/>
        </w:rPr>
        <w:t xml:space="preserve">paper </w:t>
      </w:r>
      <w:r w:rsidRPr="00C639D6">
        <w:rPr>
          <w:rFonts w:ascii="Filosofia" w:hAnsi="Filosofia"/>
          <w:sz w:val="24"/>
          <w:szCs w:val="24"/>
        </w:rPr>
        <w:t>submission,</w:t>
      </w:r>
      <w:r>
        <w:rPr>
          <w:rFonts w:ascii="Filosofia" w:hAnsi="Filosofia"/>
          <w:sz w:val="24"/>
          <w:szCs w:val="24"/>
        </w:rPr>
        <w:t xml:space="preserve"> check:</w:t>
      </w:r>
      <w:r w:rsidRPr="00C639D6">
        <w:rPr>
          <w:rFonts w:ascii="Filosofia" w:hAnsi="Filosofia"/>
          <w:sz w:val="24"/>
          <w:szCs w:val="24"/>
        </w:rPr>
        <w:t xml:space="preserve"> </w:t>
      </w:r>
    </w:p>
    <w:p w14:paraId="747EEE93" w14:textId="1402F848" w:rsidR="00CD5339" w:rsidRDefault="00CD5339" w:rsidP="00CD5339">
      <w:pPr>
        <w:pStyle w:val="Figurecaption"/>
        <w:numPr>
          <w:ilvl w:val="0"/>
          <w:numId w:val="10"/>
        </w:numPr>
        <w:spacing w:before="0"/>
        <w:rPr>
          <w:rFonts w:ascii="Filosofia" w:hAnsi="Filosofia"/>
          <w:sz w:val="24"/>
          <w:szCs w:val="24"/>
        </w:rPr>
      </w:pPr>
      <w:r>
        <w:rPr>
          <w:rFonts w:ascii="Filosofia" w:hAnsi="Filosofia"/>
          <w:sz w:val="24"/>
          <w:szCs w:val="24"/>
        </w:rPr>
        <w:t xml:space="preserve">are </w:t>
      </w:r>
      <w:r w:rsidR="00C639D6" w:rsidRPr="00C639D6">
        <w:rPr>
          <w:rFonts w:ascii="Filosofia" w:hAnsi="Filosofia"/>
          <w:sz w:val="24"/>
          <w:szCs w:val="24"/>
        </w:rPr>
        <w:t>JEL codes</w:t>
      </w:r>
      <w:r>
        <w:rPr>
          <w:rFonts w:ascii="Filosofia" w:hAnsi="Filosofia"/>
          <w:sz w:val="24"/>
          <w:szCs w:val="24"/>
        </w:rPr>
        <w:t xml:space="preserve"> present and separated with semicolon,</w:t>
      </w:r>
      <w:r w:rsidR="00C639D6" w:rsidRPr="00C639D6">
        <w:rPr>
          <w:rFonts w:ascii="Filosofia" w:hAnsi="Filosofia"/>
          <w:sz w:val="24"/>
          <w:szCs w:val="24"/>
        </w:rPr>
        <w:t xml:space="preserve"> </w:t>
      </w:r>
    </w:p>
    <w:p w14:paraId="66DF50BB" w14:textId="6A02ADBA" w:rsidR="00CD5339" w:rsidRDefault="00CD5339" w:rsidP="00CD5339">
      <w:pPr>
        <w:pStyle w:val="Figurecaption"/>
        <w:numPr>
          <w:ilvl w:val="0"/>
          <w:numId w:val="10"/>
        </w:numPr>
        <w:spacing w:before="0"/>
        <w:rPr>
          <w:rFonts w:ascii="Filosofia" w:hAnsi="Filosofia"/>
          <w:sz w:val="24"/>
          <w:szCs w:val="24"/>
        </w:rPr>
      </w:pPr>
      <w:r>
        <w:rPr>
          <w:rFonts w:ascii="Filosofia" w:hAnsi="Filosofia"/>
          <w:sz w:val="24"/>
          <w:szCs w:val="24"/>
        </w:rPr>
        <w:t xml:space="preserve">are </w:t>
      </w:r>
      <w:r w:rsidR="00C639D6" w:rsidRPr="00C639D6">
        <w:rPr>
          <w:rFonts w:ascii="Filosofia" w:hAnsi="Filosofia"/>
          <w:sz w:val="24"/>
          <w:szCs w:val="24"/>
        </w:rPr>
        <w:t>keywords</w:t>
      </w:r>
      <w:r>
        <w:rPr>
          <w:rFonts w:ascii="Filosofia" w:hAnsi="Filosofia"/>
          <w:sz w:val="24"/>
          <w:szCs w:val="24"/>
        </w:rPr>
        <w:t xml:space="preserve"> present and separated with semicolon</w:t>
      </w:r>
      <w:r w:rsidR="00C639D6" w:rsidRPr="00C639D6">
        <w:rPr>
          <w:rFonts w:ascii="Filosofia" w:hAnsi="Filosofia"/>
          <w:sz w:val="24"/>
          <w:szCs w:val="24"/>
        </w:rPr>
        <w:t xml:space="preserve">, </w:t>
      </w:r>
    </w:p>
    <w:p w14:paraId="5E6C2620" w14:textId="45E10494" w:rsidR="00CD5339" w:rsidRDefault="00CD5339" w:rsidP="00CD5339">
      <w:pPr>
        <w:pStyle w:val="Figurecaption"/>
        <w:numPr>
          <w:ilvl w:val="0"/>
          <w:numId w:val="10"/>
        </w:numPr>
        <w:spacing w:before="0"/>
        <w:rPr>
          <w:rFonts w:ascii="Filosofia" w:hAnsi="Filosofia"/>
          <w:sz w:val="24"/>
          <w:szCs w:val="24"/>
        </w:rPr>
      </w:pPr>
      <w:r>
        <w:rPr>
          <w:rFonts w:ascii="Filosofia" w:hAnsi="Filosofia"/>
          <w:sz w:val="24"/>
          <w:szCs w:val="24"/>
        </w:rPr>
        <w:t>are</w:t>
      </w:r>
      <w:r w:rsidR="00C639D6" w:rsidRPr="00C639D6">
        <w:rPr>
          <w:rFonts w:ascii="Filosofia" w:hAnsi="Filosofia"/>
          <w:sz w:val="24"/>
          <w:szCs w:val="24"/>
        </w:rPr>
        <w:t xml:space="preserve"> </w:t>
      </w:r>
      <w:proofErr w:type="gramStart"/>
      <w:r w:rsidR="00C639D6" w:rsidRPr="00C639D6">
        <w:rPr>
          <w:rFonts w:ascii="Filosofia" w:hAnsi="Filosofia"/>
          <w:sz w:val="24"/>
          <w:szCs w:val="24"/>
        </w:rPr>
        <w:t>figure</w:t>
      </w:r>
      <w:r>
        <w:rPr>
          <w:rFonts w:ascii="Filosofia" w:hAnsi="Filosofia"/>
          <w:sz w:val="24"/>
          <w:szCs w:val="24"/>
        </w:rPr>
        <w:t>s’</w:t>
      </w:r>
      <w:proofErr w:type="gramEnd"/>
      <w:r w:rsidR="00C639D6" w:rsidRPr="00C639D6">
        <w:rPr>
          <w:rFonts w:ascii="Filosofia" w:hAnsi="Filosofia"/>
          <w:sz w:val="24"/>
          <w:szCs w:val="24"/>
        </w:rPr>
        <w:t xml:space="preserve"> and</w:t>
      </w:r>
      <w:r w:rsidR="00C639D6">
        <w:rPr>
          <w:rFonts w:ascii="Filosofia" w:hAnsi="Filosofia"/>
          <w:sz w:val="24"/>
          <w:szCs w:val="24"/>
        </w:rPr>
        <w:t xml:space="preserve"> </w:t>
      </w:r>
      <w:r w:rsidR="00C639D6" w:rsidRPr="00C639D6">
        <w:rPr>
          <w:rFonts w:ascii="Filosofia" w:hAnsi="Filosofia"/>
          <w:sz w:val="24"/>
          <w:szCs w:val="24"/>
        </w:rPr>
        <w:t>table</w:t>
      </w:r>
      <w:r>
        <w:rPr>
          <w:rFonts w:ascii="Filosofia" w:hAnsi="Filosofia"/>
          <w:sz w:val="24"/>
          <w:szCs w:val="24"/>
        </w:rPr>
        <w:t>s’</w:t>
      </w:r>
      <w:r w:rsidR="00C639D6" w:rsidRPr="00C639D6">
        <w:rPr>
          <w:rFonts w:ascii="Filosofia" w:hAnsi="Filosofia"/>
          <w:sz w:val="24"/>
          <w:szCs w:val="24"/>
        </w:rPr>
        <w:t xml:space="preserve"> captions</w:t>
      </w:r>
      <w:r>
        <w:rPr>
          <w:rFonts w:ascii="Filosofia" w:hAnsi="Filosofia"/>
          <w:sz w:val="24"/>
          <w:szCs w:val="24"/>
        </w:rPr>
        <w:t xml:space="preserve"> properly written and are figures and tables properly cited in text</w:t>
      </w:r>
      <w:r w:rsidR="00C639D6" w:rsidRPr="00C639D6">
        <w:rPr>
          <w:rFonts w:ascii="Filosofia" w:hAnsi="Filosofia"/>
          <w:sz w:val="24"/>
          <w:szCs w:val="24"/>
        </w:rPr>
        <w:t xml:space="preserve">, </w:t>
      </w:r>
    </w:p>
    <w:p w14:paraId="65A3FAE4" w14:textId="110E0738" w:rsidR="00CD5339" w:rsidRDefault="00CD5339" w:rsidP="00CD5339">
      <w:pPr>
        <w:pStyle w:val="Figurecaption"/>
        <w:numPr>
          <w:ilvl w:val="0"/>
          <w:numId w:val="10"/>
        </w:numPr>
        <w:spacing w:before="0"/>
        <w:rPr>
          <w:rFonts w:ascii="Filosofia" w:hAnsi="Filosofia"/>
          <w:sz w:val="24"/>
          <w:szCs w:val="24"/>
        </w:rPr>
      </w:pPr>
      <w:r>
        <w:rPr>
          <w:rFonts w:ascii="Filosofia" w:hAnsi="Filosofia"/>
          <w:sz w:val="24"/>
          <w:szCs w:val="24"/>
        </w:rPr>
        <w:t xml:space="preserve">is the paper written in good English, </w:t>
      </w:r>
      <w:r w:rsidR="00C639D6" w:rsidRPr="00C639D6">
        <w:rPr>
          <w:rFonts w:ascii="Filosofia" w:hAnsi="Filosofia"/>
          <w:sz w:val="24"/>
          <w:szCs w:val="24"/>
        </w:rPr>
        <w:t>spell-check and grammar-check</w:t>
      </w:r>
      <w:r w:rsidR="00583200">
        <w:rPr>
          <w:rFonts w:ascii="Filosofia" w:hAnsi="Filosofia"/>
          <w:sz w:val="24"/>
          <w:szCs w:val="24"/>
        </w:rPr>
        <w:t xml:space="preserve"> (including double spaces</w:t>
      </w:r>
      <w:proofErr w:type="gramStart"/>
      <w:r w:rsidR="00583200">
        <w:rPr>
          <w:rFonts w:ascii="Filosofia" w:hAnsi="Filosofia"/>
          <w:sz w:val="24"/>
          <w:szCs w:val="24"/>
        </w:rPr>
        <w:t>)</w:t>
      </w:r>
      <w:r w:rsidR="00C639D6" w:rsidRPr="00C639D6">
        <w:rPr>
          <w:rFonts w:ascii="Filosofia" w:hAnsi="Filosofia"/>
          <w:sz w:val="24"/>
          <w:szCs w:val="24"/>
        </w:rPr>
        <w:t>,</w:t>
      </w:r>
      <w:proofErr w:type="gramEnd"/>
      <w:r w:rsidR="00C639D6" w:rsidRPr="00C639D6">
        <w:rPr>
          <w:rFonts w:ascii="Filosofia" w:hAnsi="Filosofia"/>
          <w:sz w:val="24"/>
          <w:szCs w:val="24"/>
        </w:rPr>
        <w:t xml:space="preserve"> </w:t>
      </w:r>
    </w:p>
    <w:p w14:paraId="5A49629A" w14:textId="07A6C42E" w:rsidR="00CD5339" w:rsidRDefault="00CD5339" w:rsidP="00CD5339">
      <w:pPr>
        <w:pStyle w:val="Figurecaption"/>
        <w:numPr>
          <w:ilvl w:val="0"/>
          <w:numId w:val="10"/>
        </w:numPr>
        <w:spacing w:before="0"/>
        <w:rPr>
          <w:rFonts w:ascii="Filosofia" w:hAnsi="Filosofia"/>
          <w:sz w:val="24"/>
          <w:szCs w:val="24"/>
        </w:rPr>
      </w:pPr>
      <w:r>
        <w:rPr>
          <w:rFonts w:ascii="Filosofia" w:hAnsi="Filosofia"/>
          <w:sz w:val="24"/>
          <w:szCs w:val="24"/>
        </w:rPr>
        <w:t xml:space="preserve">are </w:t>
      </w:r>
      <w:r w:rsidR="00C639D6" w:rsidRPr="00C639D6">
        <w:rPr>
          <w:rFonts w:ascii="Filosofia" w:hAnsi="Filosofia"/>
          <w:sz w:val="24"/>
          <w:szCs w:val="24"/>
        </w:rPr>
        <w:t>all references included and written in requested</w:t>
      </w:r>
      <w:r w:rsidR="00C639D6">
        <w:rPr>
          <w:rFonts w:ascii="Filosofia" w:hAnsi="Filosofia"/>
          <w:sz w:val="24"/>
          <w:szCs w:val="24"/>
        </w:rPr>
        <w:t xml:space="preserve"> </w:t>
      </w:r>
      <w:proofErr w:type="gramStart"/>
      <w:r w:rsidR="00C639D6" w:rsidRPr="00C639D6">
        <w:rPr>
          <w:rFonts w:ascii="Filosofia" w:hAnsi="Filosofia"/>
          <w:sz w:val="24"/>
          <w:szCs w:val="24"/>
        </w:rPr>
        <w:t>style,</w:t>
      </w:r>
      <w:proofErr w:type="gramEnd"/>
      <w:r w:rsidR="00C639D6" w:rsidRPr="00C639D6">
        <w:rPr>
          <w:rFonts w:ascii="Filosofia" w:hAnsi="Filosofia"/>
          <w:sz w:val="24"/>
          <w:szCs w:val="24"/>
        </w:rPr>
        <w:t xml:space="preserve"> </w:t>
      </w:r>
    </w:p>
    <w:p w14:paraId="4F8F56E1" w14:textId="4904C696" w:rsidR="00CD5339" w:rsidRDefault="00CD5339" w:rsidP="00CD5339">
      <w:pPr>
        <w:pStyle w:val="Figurecaption"/>
        <w:numPr>
          <w:ilvl w:val="0"/>
          <w:numId w:val="10"/>
        </w:numPr>
        <w:spacing w:before="0"/>
        <w:rPr>
          <w:rFonts w:ascii="Filosofia" w:hAnsi="Filosofia"/>
          <w:sz w:val="24"/>
          <w:szCs w:val="24"/>
        </w:rPr>
      </w:pPr>
      <w:r>
        <w:rPr>
          <w:rFonts w:ascii="Filosofia" w:hAnsi="Filosofia"/>
          <w:sz w:val="24"/>
          <w:szCs w:val="24"/>
        </w:rPr>
        <w:t xml:space="preserve">are </w:t>
      </w:r>
      <w:r w:rsidR="00C639D6" w:rsidRPr="00C639D6">
        <w:rPr>
          <w:rFonts w:ascii="Filosofia" w:hAnsi="Filosofia"/>
          <w:sz w:val="24"/>
          <w:szCs w:val="24"/>
        </w:rPr>
        <w:t xml:space="preserve">equations </w:t>
      </w:r>
      <w:r>
        <w:rPr>
          <w:rFonts w:ascii="Filosofia" w:hAnsi="Filosofia"/>
          <w:sz w:val="24"/>
          <w:szCs w:val="24"/>
        </w:rPr>
        <w:t xml:space="preserve">and tables provided in editable </w:t>
      </w:r>
      <w:proofErr w:type="gramStart"/>
      <w:r>
        <w:rPr>
          <w:rFonts w:ascii="Filosofia" w:hAnsi="Filosofia"/>
          <w:sz w:val="24"/>
          <w:szCs w:val="24"/>
        </w:rPr>
        <w:t>format,</w:t>
      </w:r>
      <w:proofErr w:type="gramEnd"/>
    </w:p>
    <w:p w14:paraId="56D27E2C" w14:textId="0D34EA5E" w:rsidR="00C639D6" w:rsidRPr="008C4DD1" w:rsidRDefault="00C639D6" w:rsidP="00CD5339">
      <w:pPr>
        <w:pStyle w:val="Figurecaption"/>
        <w:numPr>
          <w:ilvl w:val="0"/>
          <w:numId w:val="10"/>
        </w:numPr>
        <w:spacing w:before="0"/>
        <w:rPr>
          <w:rFonts w:ascii="Filosofia" w:hAnsi="Filosofia"/>
          <w:sz w:val="24"/>
          <w:szCs w:val="24"/>
        </w:rPr>
      </w:pPr>
      <w:r w:rsidRPr="00C639D6">
        <w:rPr>
          <w:rFonts w:ascii="Filosofia" w:hAnsi="Filosofia"/>
          <w:sz w:val="24"/>
          <w:szCs w:val="24"/>
        </w:rPr>
        <w:t xml:space="preserve">are </w:t>
      </w:r>
      <w:r w:rsidR="00CD5339">
        <w:rPr>
          <w:rFonts w:ascii="Filosofia" w:hAnsi="Filosofia"/>
          <w:sz w:val="24"/>
          <w:szCs w:val="24"/>
        </w:rPr>
        <w:t>figures and tables readable?</w:t>
      </w:r>
    </w:p>
    <w:p w14:paraId="08DDF10C" w14:textId="77777777" w:rsidR="008C4DD1" w:rsidRDefault="008C4DD1">
      <w:pPr>
        <w:pStyle w:val="Figurecaption"/>
        <w:rPr>
          <w:rFonts w:ascii="Filosofia" w:hAnsi="Filosofia"/>
        </w:rPr>
      </w:pPr>
    </w:p>
    <w:p w14:paraId="66CC6E4E" w14:textId="3571CB50" w:rsidR="00D34261" w:rsidRPr="008C4DD1" w:rsidRDefault="008C4DD1" w:rsidP="008C4DD1">
      <w:pPr>
        <w:pStyle w:val="Heading1"/>
        <w:rPr>
          <w:b/>
          <w:bCs/>
        </w:rPr>
      </w:pPr>
      <w:r w:rsidRPr="008C4DD1">
        <w:rPr>
          <w:b/>
          <w:bCs/>
          <w:caps w:val="0"/>
        </w:rPr>
        <w:t>References:</w:t>
      </w:r>
    </w:p>
    <w:p w14:paraId="1072D921" w14:textId="77777777" w:rsidR="008C4DD1" w:rsidRPr="00CD5339" w:rsidRDefault="00394DD7" w:rsidP="00394DD7">
      <w:pPr>
        <w:pStyle w:val="Figurecaption"/>
        <w:rPr>
          <w:rFonts w:ascii="Filosofia" w:hAnsi="Filosofia"/>
          <w:sz w:val="24"/>
          <w:szCs w:val="24"/>
        </w:rPr>
      </w:pPr>
      <w:r w:rsidRPr="00CD5339">
        <w:rPr>
          <w:rFonts w:ascii="Filosofia" w:hAnsi="Filosofia"/>
          <w:sz w:val="24"/>
          <w:szCs w:val="24"/>
        </w:rPr>
        <w:t xml:space="preserve">Every source used in the paper should be stated in the references. </w:t>
      </w:r>
    </w:p>
    <w:p w14:paraId="4BB085B8" w14:textId="581544E5" w:rsidR="00D34261" w:rsidRPr="00CD5339" w:rsidRDefault="00D34261" w:rsidP="00394DD7">
      <w:pPr>
        <w:pStyle w:val="Figurecaption"/>
        <w:rPr>
          <w:rFonts w:ascii="Filosofia" w:hAnsi="Filosofia"/>
          <w:sz w:val="24"/>
          <w:szCs w:val="24"/>
        </w:rPr>
      </w:pPr>
      <w:r w:rsidRPr="00CD5339">
        <w:rPr>
          <w:rFonts w:ascii="Filosofia" w:hAnsi="Filosofia"/>
          <w:sz w:val="24"/>
          <w:szCs w:val="24"/>
        </w:rPr>
        <w:t xml:space="preserve">Please, use </w:t>
      </w:r>
      <w:r w:rsidRPr="00CD5339">
        <w:rPr>
          <w:rFonts w:ascii="Filosofia" w:hAnsi="Filosofia"/>
          <w:i/>
          <w:iCs/>
          <w:sz w:val="24"/>
          <w:szCs w:val="24"/>
        </w:rPr>
        <w:t>Chicago style</w:t>
      </w:r>
      <w:r w:rsidRPr="00CD5339">
        <w:rPr>
          <w:rFonts w:ascii="Filosofia" w:hAnsi="Filosofia"/>
          <w:sz w:val="24"/>
          <w:szCs w:val="24"/>
        </w:rPr>
        <w:t xml:space="preserve"> for references, without the do</w:t>
      </w:r>
      <w:r w:rsidR="00394DD7" w:rsidRPr="00CD5339">
        <w:rPr>
          <w:rFonts w:ascii="Filosofia" w:hAnsi="Filosofia"/>
          <w:sz w:val="24"/>
          <w:szCs w:val="24"/>
        </w:rPr>
        <w:t xml:space="preserve">ts at the end of the </w:t>
      </w:r>
      <w:r w:rsidR="00626CCD" w:rsidRPr="00CD5339">
        <w:rPr>
          <w:rFonts w:ascii="Filosofia" w:hAnsi="Filosofia"/>
          <w:sz w:val="24"/>
          <w:szCs w:val="24"/>
        </w:rPr>
        <w:t xml:space="preserve">article </w:t>
      </w:r>
      <w:r w:rsidR="00394DD7" w:rsidRPr="00CD5339">
        <w:rPr>
          <w:rFonts w:ascii="Filosofia" w:hAnsi="Filosofia"/>
          <w:sz w:val="24"/>
          <w:szCs w:val="24"/>
        </w:rPr>
        <w:t>references</w:t>
      </w:r>
      <w:r w:rsidR="00080564">
        <w:rPr>
          <w:rFonts w:ascii="Filosofia" w:hAnsi="Filosofia"/>
          <w:sz w:val="24"/>
          <w:szCs w:val="24"/>
        </w:rPr>
        <w:t xml:space="preserve"> (examples)</w:t>
      </w:r>
      <w:r w:rsidR="00394DD7" w:rsidRPr="00CD5339">
        <w:rPr>
          <w:rFonts w:ascii="Filosofia" w:hAnsi="Filosofia"/>
          <w:sz w:val="24"/>
          <w:szCs w:val="24"/>
        </w:rPr>
        <w:t xml:space="preserve">. </w:t>
      </w:r>
      <w:r w:rsidR="00CD5339" w:rsidRPr="00CD5339">
        <w:rPr>
          <w:rFonts w:ascii="Filosofia" w:hAnsi="Filosofia"/>
          <w:sz w:val="24"/>
          <w:szCs w:val="24"/>
        </w:rPr>
        <w:t>References should be listed in alphabetical order.</w:t>
      </w:r>
    </w:p>
    <w:p w14:paraId="6B4FBFB7" w14:textId="71B33063" w:rsidR="007516B0" w:rsidRPr="00CD5339" w:rsidRDefault="007516B0" w:rsidP="00394DD7">
      <w:pPr>
        <w:pStyle w:val="Figurecaption"/>
        <w:rPr>
          <w:rFonts w:ascii="Filosofia" w:hAnsi="Filosofia"/>
          <w:sz w:val="24"/>
          <w:szCs w:val="24"/>
        </w:rPr>
      </w:pPr>
      <w:r w:rsidRPr="00CD5339">
        <w:rPr>
          <w:rFonts w:ascii="Filosofia" w:hAnsi="Filosofia"/>
          <w:sz w:val="24"/>
          <w:szCs w:val="24"/>
        </w:rPr>
        <w:t>Examples:</w:t>
      </w:r>
    </w:p>
    <w:p w14:paraId="7500FAE9" w14:textId="77777777" w:rsidR="008C4DD1" w:rsidRPr="007516B0" w:rsidRDefault="008C4DD1" w:rsidP="007516B0">
      <w:pPr>
        <w:pStyle w:val="Figurecaption"/>
        <w:rPr>
          <w:rFonts w:ascii="Filosofia" w:hAnsi="Filosofia"/>
          <w:lang/>
        </w:rPr>
      </w:pPr>
      <w:proofErr w:type="spellStart"/>
      <w:r w:rsidRPr="007516B0">
        <w:rPr>
          <w:rFonts w:ascii="Filosofia" w:hAnsi="Filosofia"/>
          <w:lang/>
        </w:rPr>
        <w:t>Boubakary</w:t>
      </w:r>
      <w:proofErr w:type="spellEnd"/>
      <w:r w:rsidRPr="007516B0">
        <w:rPr>
          <w:rFonts w:ascii="Filosofia" w:hAnsi="Filosofia"/>
          <w:lang/>
        </w:rPr>
        <w:t xml:space="preserve">, Ben, </w:t>
      </w:r>
      <w:proofErr w:type="spellStart"/>
      <w:r w:rsidRPr="007516B0">
        <w:rPr>
          <w:rFonts w:ascii="Filosofia" w:hAnsi="Filosofia"/>
          <w:lang/>
        </w:rPr>
        <w:t>Doumagay</w:t>
      </w:r>
      <w:proofErr w:type="spellEnd"/>
      <w:r w:rsidRPr="007516B0">
        <w:rPr>
          <w:rFonts w:ascii="Filosofia" w:hAnsi="Filosofia"/>
          <w:lang/>
        </w:rPr>
        <w:t xml:space="preserve"> </w:t>
      </w:r>
      <w:proofErr w:type="spellStart"/>
      <w:r w:rsidRPr="007516B0">
        <w:rPr>
          <w:rFonts w:ascii="Filosofia" w:hAnsi="Filosofia"/>
          <w:lang/>
        </w:rPr>
        <w:t>Donatienne</w:t>
      </w:r>
      <w:proofErr w:type="spellEnd"/>
      <w:r w:rsidRPr="007516B0">
        <w:rPr>
          <w:rFonts w:ascii="Filosofia" w:hAnsi="Filosofia"/>
          <w:lang/>
        </w:rPr>
        <w:t xml:space="preserve"> </w:t>
      </w:r>
      <w:proofErr w:type="spellStart"/>
      <w:r w:rsidRPr="007516B0">
        <w:rPr>
          <w:rFonts w:ascii="Filosofia" w:hAnsi="Filosofia"/>
          <w:lang/>
        </w:rPr>
        <w:t>Moskolaï</w:t>
      </w:r>
      <w:proofErr w:type="spellEnd"/>
      <w:r w:rsidRPr="007516B0">
        <w:rPr>
          <w:rFonts w:ascii="Filosofia" w:hAnsi="Filosofia"/>
          <w:lang/>
        </w:rPr>
        <w:t xml:space="preserve">, and Gladys Che </w:t>
      </w:r>
      <w:proofErr w:type="spellStart"/>
      <w:r w:rsidRPr="007516B0">
        <w:rPr>
          <w:rFonts w:ascii="Filosofia" w:hAnsi="Filosofia"/>
          <w:lang/>
        </w:rPr>
        <w:t>Njang</w:t>
      </w:r>
      <w:proofErr w:type="spellEnd"/>
      <w:r w:rsidRPr="007516B0">
        <w:rPr>
          <w:rFonts w:ascii="Filosofia" w:hAnsi="Filosofia"/>
          <w:lang/>
        </w:rPr>
        <w:t xml:space="preserve">. "A Study of the Impact of Managerial Innovation on SME Performance in Africa: The Case of Cameroon." </w:t>
      </w:r>
      <w:r w:rsidRPr="007516B0">
        <w:rPr>
          <w:rFonts w:ascii="Filosofia" w:hAnsi="Filosofia"/>
          <w:i/>
          <w:iCs/>
          <w:lang/>
        </w:rPr>
        <w:t>Review of Innovation and Competitiveness: A Journal of Economic and Social Research</w:t>
      </w:r>
      <w:r w:rsidRPr="007516B0">
        <w:rPr>
          <w:rFonts w:ascii="Filosofia" w:hAnsi="Filosofia"/>
          <w:lang/>
        </w:rPr>
        <w:t xml:space="preserve"> 7, no. 1 (2021): 5-32</w:t>
      </w:r>
    </w:p>
    <w:p w14:paraId="41A6A5EB" w14:textId="77777777" w:rsidR="008C4DD1" w:rsidRPr="008C4DD1" w:rsidRDefault="008C4DD1" w:rsidP="007516B0">
      <w:pPr>
        <w:pStyle w:val="Figurecaption"/>
        <w:rPr>
          <w:rFonts w:ascii="Filosofia" w:hAnsi="Filosofia"/>
          <w:lang/>
        </w:rPr>
      </w:pPr>
      <w:proofErr w:type="spellStart"/>
      <w:r w:rsidRPr="007516B0">
        <w:rPr>
          <w:rFonts w:ascii="Filosofia" w:hAnsi="Filosofia"/>
          <w:lang/>
        </w:rPr>
        <w:t>Cosma</w:t>
      </w:r>
      <w:proofErr w:type="spellEnd"/>
      <w:r w:rsidRPr="007516B0">
        <w:rPr>
          <w:rFonts w:ascii="Filosofia" w:hAnsi="Filosofia"/>
          <w:lang/>
        </w:rPr>
        <w:t xml:space="preserve"> </w:t>
      </w:r>
      <w:proofErr w:type="spellStart"/>
      <w:r w:rsidRPr="007516B0">
        <w:rPr>
          <w:rFonts w:ascii="Filosofia" w:hAnsi="Filosofia"/>
          <w:lang/>
        </w:rPr>
        <w:t>Smaranda</w:t>
      </w:r>
      <w:proofErr w:type="spellEnd"/>
      <w:r w:rsidRPr="007516B0">
        <w:rPr>
          <w:rFonts w:ascii="Filosofia" w:hAnsi="Filosofia"/>
          <w:lang/>
        </w:rPr>
        <w:t xml:space="preserve">, Adina, Cristina </w:t>
      </w:r>
      <w:proofErr w:type="spellStart"/>
      <w:r w:rsidRPr="007516B0">
        <w:rPr>
          <w:rFonts w:ascii="Filosofia" w:hAnsi="Filosofia"/>
          <w:lang/>
        </w:rPr>
        <w:t>Fleseriu</w:t>
      </w:r>
      <w:proofErr w:type="spellEnd"/>
      <w:r w:rsidRPr="007516B0">
        <w:rPr>
          <w:rFonts w:ascii="Filosofia" w:hAnsi="Filosofia"/>
          <w:lang/>
        </w:rPr>
        <w:t xml:space="preserve">, and Marius Bota. "Correlation Between </w:t>
      </w:r>
      <w:proofErr w:type="gramStart"/>
      <w:r w:rsidRPr="007516B0">
        <w:rPr>
          <w:rFonts w:ascii="Filosofia" w:hAnsi="Filosofia"/>
          <w:lang/>
        </w:rPr>
        <w:t>The</w:t>
      </w:r>
      <w:proofErr w:type="gramEnd"/>
      <w:r w:rsidRPr="007516B0">
        <w:rPr>
          <w:rFonts w:ascii="Filosofia" w:hAnsi="Filosofia"/>
          <w:lang/>
        </w:rPr>
        <w:t xml:space="preserve"> Penetration Strategies And Marketing Mix Of International Hotel Chains In Romania." </w:t>
      </w:r>
      <w:r w:rsidRPr="007516B0">
        <w:rPr>
          <w:rFonts w:ascii="Filosofia" w:hAnsi="Filosofia"/>
          <w:i/>
          <w:iCs/>
          <w:lang/>
        </w:rPr>
        <w:t>Review of Innovation and Competitiveness: A Journal of Economic and Social Research</w:t>
      </w:r>
      <w:r w:rsidRPr="007516B0">
        <w:rPr>
          <w:rFonts w:ascii="Filosofia" w:hAnsi="Filosofia"/>
          <w:lang/>
        </w:rPr>
        <w:t xml:space="preserve"> 2, no. 1 (2016): 79-96</w:t>
      </w:r>
    </w:p>
    <w:p w14:paraId="31380A27" w14:textId="77777777" w:rsidR="008C4DD1" w:rsidRPr="008C4DD1" w:rsidRDefault="008C4DD1" w:rsidP="00626CCD">
      <w:pPr>
        <w:pStyle w:val="Figurecaption"/>
        <w:rPr>
          <w:rFonts w:ascii="Filosofia" w:hAnsi="Filosofia"/>
          <w:lang/>
        </w:rPr>
      </w:pPr>
      <w:r w:rsidRPr="00626CCD">
        <w:rPr>
          <w:rFonts w:ascii="Filosofia" w:hAnsi="Filosofia"/>
          <w:lang/>
        </w:rPr>
        <w:t xml:space="preserve">Irizarry, Javier. </w:t>
      </w:r>
      <w:r w:rsidRPr="00626CCD">
        <w:rPr>
          <w:rFonts w:ascii="Filosofia" w:hAnsi="Filosofia"/>
          <w:i/>
          <w:iCs/>
          <w:lang/>
        </w:rPr>
        <w:t>Construction 4.0: An innovation platform for the built environment</w:t>
      </w:r>
      <w:r w:rsidRPr="00626CCD">
        <w:rPr>
          <w:rFonts w:ascii="Filosofia" w:hAnsi="Filosofia"/>
          <w:lang/>
        </w:rPr>
        <w:t>. Routledge, 2020</w:t>
      </w:r>
      <w:r w:rsidRPr="008C4DD1">
        <w:rPr>
          <w:rFonts w:ascii="Filosofia" w:hAnsi="Filosofia"/>
          <w:lang/>
        </w:rPr>
        <w:t>.</w:t>
      </w:r>
    </w:p>
    <w:p w14:paraId="4DEA5594" w14:textId="77777777" w:rsidR="008C4DD1" w:rsidRPr="007516B0" w:rsidRDefault="008C4DD1" w:rsidP="007516B0">
      <w:pPr>
        <w:pStyle w:val="Figurecaption"/>
        <w:rPr>
          <w:rFonts w:ascii="Filosofia" w:hAnsi="Filosofia"/>
          <w:lang/>
        </w:rPr>
      </w:pPr>
      <w:proofErr w:type="spellStart"/>
      <w:r w:rsidRPr="007516B0">
        <w:rPr>
          <w:rFonts w:ascii="Filosofia" w:hAnsi="Filosofia"/>
          <w:lang/>
        </w:rPr>
        <w:t>Justić</w:t>
      </w:r>
      <w:proofErr w:type="spellEnd"/>
      <w:r w:rsidRPr="007516B0">
        <w:rPr>
          <w:rFonts w:ascii="Filosofia" w:hAnsi="Filosofia"/>
          <w:lang/>
        </w:rPr>
        <w:t xml:space="preserve"> </w:t>
      </w:r>
      <w:proofErr w:type="spellStart"/>
      <w:r w:rsidRPr="007516B0">
        <w:rPr>
          <w:rFonts w:ascii="Filosofia" w:hAnsi="Filosofia"/>
          <w:lang/>
        </w:rPr>
        <w:t>Jozičić</w:t>
      </w:r>
      <w:proofErr w:type="spellEnd"/>
      <w:r w:rsidRPr="007516B0">
        <w:rPr>
          <w:rFonts w:ascii="Filosofia" w:hAnsi="Filosofia"/>
          <w:lang/>
        </w:rPr>
        <w:t xml:space="preserve">, Katarina, and Marinko Škare. "A review of theoretical and empirical research on human capital quality in Croatia." </w:t>
      </w:r>
      <w:r w:rsidRPr="007516B0">
        <w:rPr>
          <w:rFonts w:ascii="Filosofia" w:hAnsi="Filosofia"/>
          <w:i/>
          <w:iCs/>
          <w:lang/>
        </w:rPr>
        <w:t>Review of Innovation and Competitiveness: A Journal of Economic and Social Research</w:t>
      </w:r>
      <w:r w:rsidRPr="007516B0">
        <w:rPr>
          <w:rFonts w:ascii="Filosofia" w:hAnsi="Filosofia"/>
          <w:lang/>
        </w:rPr>
        <w:t xml:space="preserve"> 2, no. 2 (2016): 67-96</w:t>
      </w:r>
    </w:p>
    <w:p w14:paraId="31E1FFAF" w14:textId="77777777" w:rsidR="008C4DD1" w:rsidRPr="00626CCD" w:rsidRDefault="008C4DD1" w:rsidP="00626CCD">
      <w:pPr>
        <w:pStyle w:val="Figurecaption"/>
        <w:rPr>
          <w:rFonts w:ascii="Filosofia" w:hAnsi="Filosofia"/>
          <w:lang/>
        </w:rPr>
      </w:pPr>
      <w:proofErr w:type="spellStart"/>
      <w:r w:rsidRPr="00626CCD">
        <w:rPr>
          <w:rFonts w:ascii="Filosofia" w:hAnsi="Filosofia"/>
          <w:lang/>
        </w:rPr>
        <w:t>Khajeheian</w:t>
      </w:r>
      <w:proofErr w:type="spellEnd"/>
      <w:r w:rsidRPr="00626CCD">
        <w:rPr>
          <w:rFonts w:ascii="Filosofia" w:hAnsi="Filosofia"/>
          <w:lang/>
        </w:rPr>
        <w:t xml:space="preserve">, </w:t>
      </w:r>
      <w:proofErr w:type="spellStart"/>
      <w:r w:rsidRPr="00626CCD">
        <w:rPr>
          <w:rFonts w:ascii="Filosofia" w:hAnsi="Filosofia"/>
          <w:lang/>
        </w:rPr>
        <w:t>Datis</w:t>
      </w:r>
      <w:proofErr w:type="spellEnd"/>
      <w:r w:rsidRPr="00626CCD">
        <w:rPr>
          <w:rFonts w:ascii="Filosofia" w:hAnsi="Filosofia"/>
          <w:lang/>
        </w:rPr>
        <w:t xml:space="preserve">, Mike Friedrichsen, and Wilfried </w:t>
      </w:r>
      <w:proofErr w:type="spellStart"/>
      <w:r w:rsidRPr="00626CCD">
        <w:rPr>
          <w:rFonts w:ascii="Filosofia" w:hAnsi="Filosofia"/>
          <w:lang/>
        </w:rPr>
        <w:t>Mödinger</w:t>
      </w:r>
      <w:proofErr w:type="spellEnd"/>
      <w:r w:rsidRPr="00626CCD">
        <w:rPr>
          <w:rFonts w:ascii="Filosofia" w:hAnsi="Filosofia"/>
          <w:lang/>
        </w:rPr>
        <w:t xml:space="preserve">. "An introduction to competitiveness in fast changing business environment." In </w:t>
      </w:r>
      <w:r w:rsidRPr="00626CCD">
        <w:rPr>
          <w:rFonts w:ascii="Filosofia" w:hAnsi="Filosofia"/>
          <w:i/>
          <w:iCs/>
          <w:lang/>
        </w:rPr>
        <w:t>Competitiveness in emerging markets</w:t>
      </w:r>
      <w:r w:rsidRPr="00626CCD">
        <w:rPr>
          <w:rFonts w:ascii="Filosofia" w:hAnsi="Filosofia"/>
          <w:lang/>
        </w:rPr>
        <w:t>, pp. 3-11. Springer, Cham, 2018.</w:t>
      </w:r>
    </w:p>
    <w:p w14:paraId="461AAC26" w14:textId="77777777" w:rsidR="008C4DD1" w:rsidRPr="007516B0" w:rsidRDefault="008C4DD1" w:rsidP="007516B0">
      <w:pPr>
        <w:pStyle w:val="Figurecaption"/>
        <w:rPr>
          <w:rFonts w:ascii="Filosofia" w:hAnsi="Filosofia"/>
          <w:lang/>
        </w:rPr>
      </w:pPr>
      <w:proofErr w:type="spellStart"/>
      <w:r w:rsidRPr="007516B0">
        <w:rPr>
          <w:rFonts w:ascii="Filosofia" w:hAnsi="Filosofia"/>
          <w:lang/>
        </w:rPr>
        <w:t>Nikolovska</w:t>
      </w:r>
      <w:proofErr w:type="spellEnd"/>
      <w:r w:rsidRPr="007516B0">
        <w:rPr>
          <w:rFonts w:ascii="Filosofia" w:hAnsi="Filosofia"/>
          <w:lang/>
        </w:rPr>
        <w:t xml:space="preserve">, </w:t>
      </w:r>
      <w:proofErr w:type="spellStart"/>
      <w:r w:rsidRPr="007516B0">
        <w:rPr>
          <w:rFonts w:ascii="Filosofia" w:hAnsi="Filosofia"/>
          <w:lang/>
        </w:rPr>
        <w:t>Natalija</w:t>
      </w:r>
      <w:proofErr w:type="spellEnd"/>
      <w:r w:rsidRPr="007516B0">
        <w:rPr>
          <w:rFonts w:ascii="Filosofia" w:hAnsi="Filosofia"/>
          <w:lang/>
        </w:rPr>
        <w:t xml:space="preserve">, and Daniela </w:t>
      </w:r>
      <w:proofErr w:type="spellStart"/>
      <w:r w:rsidRPr="007516B0">
        <w:rPr>
          <w:rFonts w:ascii="Filosofia" w:hAnsi="Filosofia"/>
          <w:lang/>
        </w:rPr>
        <w:t>Mamucevska</w:t>
      </w:r>
      <w:proofErr w:type="spellEnd"/>
      <w:r w:rsidRPr="007516B0">
        <w:rPr>
          <w:rFonts w:ascii="Filosofia" w:hAnsi="Filosofia"/>
          <w:lang/>
        </w:rPr>
        <w:t>. "</w:t>
      </w:r>
      <w:r>
        <w:rPr>
          <w:rFonts w:ascii="Filosofia" w:hAnsi="Filosofia"/>
          <w:lang/>
        </w:rPr>
        <w:t>C</w:t>
      </w:r>
      <w:r w:rsidRPr="007516B0">
        <w:rPr>
          <w:rFonts w:ascii="Filosofia" w:hAnsi="Filosofia"/>
          <w:lang/>
        </w:rPr>
        <w:t xml:space="preserve">urrent crisis </w:t>
      </w:r>
      <w:r>
        <w:rPr>
          <w:rFonts w:ascii="Filosofia" w:hAnsi="Filosofia"/>
          <w:lang/>
        </w:rPr>
        <w:t>i</w:t>
      </w:r>
      <w:r w:rsidRPr="007516B0">
        <w:rPr>
          <w:rFonts w:ascii="Filosofia" w:hAnsi="Filosofia"/>
          <w:lang/>
        </w:rPr>
        <w:t xml:space="preserve">n </w:t>
      </w:r>
      <w:r>
        <w:rPr>
          <w:rFonts w:ascii="Filosofia" w:hAnsi="Filosofia"/>
          <w:lang/>
        </w:rPr>
        <w:t>t</w:t>
      </w:r>
      <w:r w:rsidRPr="007516B0">
        <w:rPr>
          <w:rFonts w:ascii="Filosofia" w:hAnsi="Filosofia"/>
          <w:lang/>
        </w:rPr>
        <w:t xml:space="preserve">he </w:t>
      </w:r>
      <w:r>
        <w:rPr>
          <w:rFonts w:ascii="Filosofia" w:hAnsi="Filosofia"/>
          <w:lang/>
        </w:rPr>
        <w:t>EU</w:t>
      </w:r>
      <w:r w:rsidRPr="007516B0">
        <w:rPr>
          <w:rFonts w:ascii="Filosofia" w:hAnsi="Filosofia"/>
          <w:lang/>
        </w:rPr>
        <w:t xml:space="preserve"> </w:t>
      </w:r>
      <w:r>
        <w:rPr>
          <w:rFonts w:ascii="Filosofia" w:hAnsi="Filosofia"/>
          <w:lang/>
        </w:rPr>
        <w:t>i</w:t>
      </w:r>
      <w:r w:rsidRPr="007516B0">
        <w:rPr>
          <w:rFonts w:ascii="Filosofia" w:hAnsi="Filosofia"/>
          <w:lang/>
        </w:rPr>
        <w:t xml:space="preserve">n </w:t>
      </w:r>
      <w:r>
        <w:rPr>
          <w:rFonts w:ascii="Filosofia" w:hAnsi="Filosofia"/>
          <w:lang/>
        </w:rPr>
        <w:t>t</w:t>
      </w:r>
      <w:r w:rsidRPr="007516B0">
        <w:rPr>
          <w:rFonts w:ascii="Filosofia" w:hAnsi="Filosofia"/>
          <w:lang/>
        </w:rPr>
        <w:t xml:space="preserve">he light </w:t>
      </w:r>
      <w:r>
        <w:rPr>
          <w:rFonts w:ascii="Filosofia" w:hAnsi="Filosofia"/>
          <w:lang/>
        </w:rPr>
        <w:t>o</w:t>
      </w:r>
      <w:r w:rsidRPr="007516B0">
        <w:rPr>
          <w:rFonts w:ascii="Filosofia" w:hAnsi="Filosofia"/>
          <w:lang/>
        </w:rPr>
        <w:t xml:space="preserve">f </w:t>
      </w:r>
      <w:r>
        <w:rPr>
          <w:rFonts w:ascii="Filosofia" w:hAnsi="Filosofia"/>
          <w:lang/>
        </w:rPr>
        <w:t>t</w:t>
      </w:r>
      <w:r w:rsidRPr="007516B0">
        <w:rPr>
          <w:rFonts w:ascii="Filosofia" w:hAnsi="Filosofia"/>
          <w:lang/>
        </w:rPr>
        <w:t xml:space="preserve">he contradictions </w:t>
      </w:r>
      <w:r>
        <w:rPr>
          <w:rFonts w:ascii="Filosofia" w:hAnsi="Filosofia"/>
          <w:lang/>
        </w:rPr>
        <w:t>o</w:t>
      </w:r>
      <w:r w:rsidRPr="007516B0">
        <w:rPr>
          <w:rFonts w:ascii="Filosofia" w:hAnsi="Filosofia"/>
          <w:lang/>
        </w:rPr>
        <w:t xml:space="preserve">f </w:t>
      </w:r>
      <w:r>
        <w:rPr>
          <w:rFonts w:ascii="Filosofia" w:hAnsi="Filosofia"/>
          <w:lang/>
        </w:rPr>
        <w:t>t</w:t>
      </w:r>
      <w:r w:rsidRPr="007516B0">
        <w:rPr>
          <w:rFonts w:ascii="Filosofia" w:hAnsi="Filosofia"/>
          <w:lang/>
        </w:rPr>
        <w:t xml:space="preserve">he core-periphery development model." </w:t>
      </w:r>
      <w:r w:rsidRPr="007516B0">
        <w:rPr>
          <w:rFonts w:ascii="Filosofia" w:hAnsi="Filosofia"/>
          <w:i/>
          <w:iCs/>
          <w:lang/>
        </w:rPr>
        <w:t>Review of Innovation and Competitiveness: A Journal of Economic and Social Research</w:t>
      </w:r>
      <w:r w:rsidRPr="007516B0">
        <w:rPr>
          <w:rFonts w:ascii="Filosofia" w:hAnsi="Filosofia"/>
          <w:lang/>
        </w:rPr>
        <w:t xml:space="preserve"> 1, no. 1 (2015): 45-62</w:t>
      </w:r>
    </w:p>
    <w:p w14:paraId="084B03E7" w14:textId="73A0CD9C" w:rsidR="008C4DD1" w:rsidRDefault="008C4DD1" w:rsidP="00626CCD">
      <w:pPr>
        <w:pStyle w:val="Figurecaption"/>
        <w:rPr>
          <w:rFonts w:ascii="Filosofia" w:hAnsi="Filosofia"/>
          <w:lang/>
        </w:rPr>
      </w:pPr>
      <w:proofErr w:type="spellStart"/>
      <w:r w:rsidRPr="00626CCD">
        <w:rPr>
          <w:rFonts w:ascii="Filosofia" w:hAnsi="Filosofia"/>
          <w:lang/>
        </w:rPr>
        <w:t>Ratten</w:t>
      </w:r>
      <w:proofErr w:type="spellEnd"/>
      <w:r w:rsidRPr="00626CCD">
        <w:rPr>
          <w:rFonts w:ascii="Filosofia" w:hAnsi="Filosofia"/>
          <w:lang/>
        </w:rPr>
        <w:t xml:space="preserve">, Vanessa, and Leo-Paul Dana. </w:t>
      </w:r>
      <w:r w:rsidRPr="00626CCD">
        <w:rPr>
          <w:rFonts w:ascii="Filosofia" w:hAnsi="Filosofia"/>
          <w:i/>
          <w:iCs/>
          <w:lang/>
        </w:rPr>
        <w:t>Societal entrepreneurship and competitiveness</w:t>
      </w:r>
      <w:r w:rsidRPr="00626CCD">
        <w:rPr>
          <w:rFonts w:ascii="Filosofia" w:hAnsi="Filosofia"/>
          <w:lang/>
        </w:rPr>
        <w:t>. Emerald Publishing Limited, 2019.</w:t>
      </w:r>
    </w:p>
    <w:p w14:paraId="7AFCBD66" w14:textId="6DC00A85" w:rsidR="00080564" w:rsidRPr="00626CCD" w:rsidRDefault="00080564" w:rsidP="00626CCD">
      <w:pPr>
        <w:pStyle w:val="Figurecaption"/>
        <w:rPr>
          <w:rFonts w:ascii="Filosofia" w:hAnsi="Filosofia"/>
          <w:lang/>
        </w:rPr>
      </w:pPr>
      <w:r>
        <w:rPr>
          <w:rFonts w:ascii="Filosofia" w:hAnsi="Filosofia"/>
          <w:lang/>
        </w:rPr>
        <w:t xml:space="preserve">Review of Innovation and Competitiveness (RIC): A Journal of Economic and Social Research. </w:t>
      </w:r>
      <w:r>
        <w:rPr>
          <w:rFonts w:ascii="Filosofia" w:hAnsi="Filosofia"/>
          <w:lang/>
        </w:rPr>
        <w:t>Accessed 1.6.2021.</w:t>
      </w:r>
      <w:r>
        <w:rPr>
          <w:rFonts w:ascii="Filosofia" w:hAnsi="Filosofia"/>
          <w:lang/>
        </w:rPr>
        <w:t xml:space="preserve"> at </w:t>
      </w:r>
      <w:r w:rsidRPr="00080564">
        <w:rPr>
          <w:rFonts w:ascii="Filosofia" w:hAnsi="Filosofia"/>
          <w:lang/>
        </w:rPr>
        <w:t>https://fet.unipu.hr/ric/editions</w:t>
      </w:r>
    </w:p>
    <w:p w14:paraId="40E15D14" w14:textId="77777777" w:rsidR="008C4DD1" w:rsidRPr="007516B0" w:rsidRDefault="008C4DD1" w:rsidP="007516B0">
      <w:pPr>
        <w:pStyle w:val="Figurecaption"/>
        <w:rPr>
          <w:rFonts w:ascii="Filosofia" w:hAnsi="Filosofia"/>
          <w:lang/>
        </w:rPr>
      </w:pPr>
      <w:r w:rsidRPr="007516B0">
        <w:rPr>
          <w:rFonts w:ascii="Filosofia" w:hAnsi="Filosofia"/>
          <w:lang/>
        </w:rPr>
        <w:lastRenderedPageBreak/>
        <w:t xml:space="preserve">Ridley, Matt. </w:t>
      </w:r>
      <w:r w:rsidRPr="007516B0">
        <w:rPr>
          <w:rFonts w:ascii="Filosofia" w:hAnsi="Filosofia"/>
          <w:i/>
          <w:iCs/>
          <w:lang/>
        </w:rPr>
        <w:t>How innovation works: And why it flourishes in freedom</w:t>
      </w:r>
      <w:r w:rsidRPr="007516B0">
        <w:rPr>
          <w:rFonts w:ascii="Filosofia" w:hAnsi="Filosofia"/>
          <w:lang/>
        </w:rPr>
        <w:t>. New York: Harper, 2020.</w:t>
      </w:r>
    </w:p>
    <w:p w14:paraId="20BCAFE5" w14:textId="77777777" w:rsidR="008C4DD1" w:rsidRPr="008C4DD1" w:rsidRDefault="008C4DD1" w:rsidP="007516B0">
      <w:pPr>
        <w:pStyle w:val="Figurecaption"/>
        <w:rPr>
          <w:rFonts w:ascii="Filosofia" w:hAnsi="Filosofia"/>
          <w:lang/>
        </w:rPr>
      </w:pPr>
      <w:proofErr w:type="spellStart"/>
      <w:r w:rsidRPr="007516B0">
        <w:rPr>
          <w:rFonts w:ascii="Filosofia" w:hAnsi="Filosofia"/>
          <w:lang/>
        </w:rPr>
        <w:t>Slivar</w:t>
      </w:r>
      <w:proofErr w:type="spellEnd"/>
      <w:r w:rsidRPr="007516B0">
        <w:rPr>
          <w:rFonts w:ascii="Filosofia" w:hAnsi="Filosofia"/>
          <w:lang/>
        </w:rPr>
        <w:t xml:space="preserve">, Iva, Sanja </w:t>
      </w:r>
      <w:proofErr w:type="spellStart"/>
      <w:r w:rsidRPr="007516B0">
        <w:rPr>
          <w:rFonts w:ascii="Filosofia" w:hAnsi="Filosofia"/>
          <w:lang/>
        </w:rPr>
        <w:t>Božić</w:t>
      </w:r>
      <w:proofErr w:type="spellEnd"/>
      <w:r w:rsidRPr="007516B0">
        <w:rPr>
          <w:rFonts w:ascii="Filosofia" w:hAnsi="Filosofia"/>
          <w:lang/>
        </w:rPr>
        <w:t xml:space="preserve">, and </w:t>
      </w:r>
      <w:proofErr w:type="spellStart"/>
      <w:r w:rsidRPr="007516B0">
        <w:rPr>
          <w:rFonts w:ascii="Filosofia" w:hAnsi="Filosofia"/>
          <w:lang/>
        </w:rPr>
        <w:t>Anka</w:t>
      </w:r>
      <w:proofErr w:type="spellEnd"/>
      <w:r w:rsidRPr="007516B0">
        <w:rPr>
          <w:rFonts w:ascii="Filosofia" w:hAnsi="Filosofia"/>
          <w:lang/>
        </w:rPr>
        <w:t xml:space="preserve"> </w:t>
      </w:r>
      <w:proofErr w:type="spellStart"/>
      <w:r w:rsidRPr="007516B0">
        <w:rPr>
          <w:rFonts w:ascii="Filosofia" w:hAnsi="Filosofia"/>
          <w:lang/>
        </w:rPr>
        <w:t>Batković</w:t>
      </w:r>
      <w:proofErr w:type="spellEnd"/>
      <w:r w:rsidRPr="007516B0">
        <w:rPr>
          <w:rFonts w:ascii="Filosofia" w:hAnsi="Filosofia"/>
          <w:lang/>
        </w:rPr>
        <w:t xml:space="preserve">. "Innovation in tourism: Perception of tourism providers from Croatia and Serbia." </w:t>
      </w:r>
      <w:r w:rsidRPr="007516B0">
        <w:rPr>
          <w:rFonts w:ascii="Filosofia" w:hAnsi="Filosofia"/>
          <w:i/>
          <w:iCs/>
          <w:lang/>
        </w:rPr>
        <w:t>Review of Innovation and Competitiveness: A Journal of Economic and Social Research</w:t>
      </w:r>
      <w:r w:rsidRPr="007516B0">
        <w:rPr>
          <w:rFonts w:ascii="Filosofia" w:hAnsi="Filosofia"/>
          <w:lang/>
        </w:rPr>
        <w:t xml:space="preserve"> 2, no. 4 (2016): 37-56</w:t>
      </w:r>
    </w:p>
    <w:p w14:paraId="09046F22" w14:textId="6237BA58" w:rsidR="007516B0" w:rsidRPr="007516B0" w:rsidRDefault="008C4DD1" w:rsidP="007516B0">
      <w:pPr>
        <w:pStyle w:val="Figurecaption"/>
        <w:rPr>
          <w:rFonts w:ascii="Filosofia" w:hAnsi="Filosofia"/>
          <w:sz w:val="20"/>
          <w:szCs w:val="20"/>
          <w:lang/>
        </w:rPr>
      </w:pPr>
      <w:proofErr w:type="spellStart"/>
      <w:r w:rsidRPr="007516B0">
        <w:rPr>
          <w:rFonts w:ascii="Filosofia" w:hAnsi="Filosofia"/>
          <w:lang/>
        </w:rPr>
        <w:t>Taferner</w:t>
      </w:r>
      <w:proofErr w:type="spellEnd"/>
      <w:r w:rsidRPr="007516B0">
        <w:rPr>
          <w:rFonts w:ascii="Filosofia" w:hAnsi="Filosofia"/>
          <w:lang/>
        </w:rPr>
        <w:t xml:space="preserve">, Benjamin. "A next generation of innovation models? an integration of the innovation process model big picture© towards the different generations of models." </w:t>
      </w:r>
      <w:r w:rsidRPr="007516B0">
        <w:rPr>
          <w:rFonts w:ascii="Filosofia" w:hAnsi="Filosofia"/>
          <w:i/>
          <w:iCs/>
          <w:lang/>
        </w:rPr>
        <w:t>Review of Innovation and Competitiveness: A Journal of Economic and Social Research</w:t>
      </w:r>
      <w:r w:rsidRPr="007516B0">
        <w:rPr>
          <w:rFonts w:ascii="Filosofia" w:hAnsi="Filosofia"/>
          <w:lang/>
        </w:rPr>
        <w:t xml:space="preserve"> 3, no. 3 (2017): 47-60</w:t>
      </w:r>
    </w:p>
    <w:p w14:paraId="025445F2" w14:textId="77777777" w:rsidR="007516B0" w:rsidRDefault="007516B0" w:rsidP="00394DD7">
      <w:pPr>
        <w:pStyle w:val="Figurecaption"/>
        <w:rPr>
          <w:rFonts w:ascii="Filosofia" w:hAnsi="Filosofia" w:cs="Times New Roman"/>
          <w:color w:val="auto"/>
          <w:sz w:val="20"/>
          <w:szCs w:val="20"/>
          <w:lang/>
        </w:rPr>
      </w:pPr>
    </w:p>
    <w:sectPr w:rsidR="007516B0">
      <w:pgSz w:w="11900" w:h="16840"/>
      <w:pgMar w:top="1418" w:right="1701" w:bottom="1418"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A2409" w14:textId="77777777" w:rsidR="009412D3" w:rsidRDefault="009412D3">
      <w:r>
        <w:separator/>
      </w:r>
    </w:p>
  </w:endnote>
  <w:endnote w:type="continuationSeparator" w:id="0">
    <w:p w14:paraId="59E5184D" w14:textId="77777777" w:rsidR="009412D3" w:rsidRDefault="00941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ilosofia-Regular">
    <w:altName w:val="Times New Roman"/>
    <w:charset w:val="00"/>
    <w:family w:val="roman"/>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losofia Bold">
    <w:altName w:val="Times New Roman"/>
    <w:charset w:val="00"/>
    <w:family w:val="roman"/>
    <w:pitch w:val="default"/>
  </w:font>
  <w:font w:name="Arial Unicode MS">
    <w:altName w:val="Arial"/>
    <w:panose1 w:val="020B0604020202020204"/>
    <w:charset w:val="00"/>
    <w:family w:val="roman"/>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Filosofia">
    <w:altName w:val="Arial"/>
    <w:panose1 w:val="00000000000000000000"/>
    <w:charset w:val="00"/>
    <w:family w:val="modern"/>
    <w:notTrueType/>
    <w:pitch w:val="variable"/>
    <w:sig w:usb0="00000001"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D8E90" w14:textId="77777777" w:rsidR="009412D3" w:rsidRDefault="009412D3">
      <w:r>
        <w:separator/>
      </w:r>
    </w:p>
  </w:footnote>
  <w:footnote w:type="continuationSeparator" w:id="0">
    <w:p w14:paraId="74C9792A" w14:textId="77777777" w:rsidR="009412D3" w:rsidRDefault="009412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multiLevelType w:val="multilevel"/>
    <w:tmpl w:val="894EE872"/>
    <w:lvl w:ilvl="0">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1">
      <w:start w:val="1"/>
      <w:numFmt w:val="bullet"/>
      <w:lvlText w:val="o"/>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2">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3">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4">
      <w:start w:val="1"/>
      <w:numFmt w:val="bullet"/>
      <w:lvlText w:val="o"/>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5">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6">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7">
      <w:start w:val="1"/>
      <w:numFmt w:val="bullet"/>
      <w:lvlText w:val="o"/>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8">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abstractNum>
  <w:abstractNum w:abstractNumId="1" w15:restartNumberingAfterBreak="0">
    <w:nsid w:val="00000001"/>
    <w:multiLevelType w:val="multilevel"/>
    <w:tmpl w:val="894EE873"/>
    <w:lvl w:ilvl="0">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1">
      <w:start w:val="1"/>
      <w:numFmt w:val="bullet"/>
      <w:lvlText w:val="o"/>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2">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3">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4">
      <w:start w:val="1"/>
      <w:numFmt w:val="bullet"/>
      <w:lvlText w:val="o"/>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5">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6">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7">
      <w:start w:val="1"/>
      <w:numFmt w:val="bullet"/>
      <w:lvlText w:val="o"/>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8">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abstractNum>
  <w:abstractNum w:abstractNumId="2" w15:restartNumberingAfterBreak="0">
    <w:nsid w:val="00000002"/>
    <w:multiLevelType w:val="multilevel"/>
    <w:tmpl w:val="894EE874"/>
    <w:lvl w:ilvl="0">
      <w:numFmt w:val="bullet"/>
      <w:suff w:val="nothing"/>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1">
      <w:start w:val="1"/>
      <w:numFmt w:val="bullet"/>
      <w:lvlText w:val="o"/>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2">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3">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4">
      <w:start w:val="1"/>
      <w:numFmt w:val="bullet"/>
      <w:lvlText w:val="o"/>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5">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6">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7">
      <w:start w:val="1"/>
      <w:numFmt w:val="bullet"/>
      <w:lvlText w:val="o"/>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8">
      <w:start w:val="1"/>
      <w:numFmt w:val="bullet"/>
      <w:lvlText w:val="▪"/>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abstractNum>
  <w:abstractNum w:abstractNumId="3" w15:restartNumberingAfterBreak="0">
    <w:nsid w:val="00000003"/>
    <w:multiLevelType w:val="multilevel"/>
    <w:tmpl w:val="894EE875"/>
    <w:lvl w:ilvl="0">
      <w:start w:val="1"/>
      <w:numFmt w:val="decimal"/>
      <w:lvlText w:val="(%1)"/>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1">
      <w:start w:val="1"/>
      <w:numFmt w:val="lowerLetter"/>
      <w:lvlText w:val="(%2)"/>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2">
      <w:start w:val="1"/>
      <w:numFmt w:val="lowerRoman"/>
      <w:lvlText w:val="(%3)"/>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3">
      <w:start w:val="1"/>
      <w:numFmt w:val="decimal"/>
      <w:lvlText w:val="%4."/>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4">
      <w:start w:val="1"/>
      <w:numFmt w:val="lowerLetter"/>
      <w:lvlText w:val="%5."/>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5">
      <w:start w:val="1"/>
      <w:numFmt w:val="lowerRoman"/>
      <w:lvlText w:val="%6."/>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6">
      <w:start w:val="1"/>
      <w:numFmt w:val="decimal"/>
      <w:lvlText w:val="%7."/>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7">
      <w:start w:val="1"/>
      <w:numFmt w:val="lowerLetter"/>
      <w:lvlText w:val="%8."/>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8">
      <w:start w:val="1"/>
      <w:numFmt w:val="lowerRoman"/>
      <w:lvlText w:val="%9."/>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abstractNum>
  <w:abstractNum w:abstractNumId="4" w15:restartNumberingAfterBreak="0">
    <w:nsid w:val="00000004"/>
    <w:multiLevelType w:val="multilevel"/>
    <w:tmpl w:val="894EE876"/>
    <w:lvl w:ilvl="0">
      <w:start w:val="1"/>
      <w:numFmt w:val="decimal"/>
      <w:lvlText w:val="(%1)"/>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1">
      <w:start w:val="1"/>
      <w:numFmt w:val="lowerLetter"/>
      <w:lvlText w:val="(%2)"/>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2">
      <w:start w:val="1"/>
      <w:numFmt w:val="lowerRoman"/>
      <w:lvlText w:val="(%3)"/>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3">
      <w:start w:val="1"/>
      <w:numFmt w:val="decimal"/>
      <w:lvlText w:val="%4."/>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4">
      <w:start w:val="1"/>
      <w:numFmt w:val="lowerLetter"/>
      <w:lvlText w:val="%5."/>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5">
      <w:start w:val="1"/>
      <w:numFmt w:val="lowerRoman"/>
      <w:lvlText w:val="%6."/>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6">
      <w:start w:val="1"/>
      <w:numFmt w:val="decimal"/>
      <w:lvlText w:val="%7."/>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7">
      <w:start w:val="1"/>
      <w:numFmt w:val="lowerLetter"/>
      <w:lvlText w:val="%8."/>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8">
      <w:start w:val="1"/>
      <w:numFmt w:val="lowerRoman"/>
      <w:lvlText w:val="%9."/>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abstractNum>
  <w:abstractNum w:abstractNumId="5" w15:restartNumberingAfterBreak="0">
    <w:nsid w:val="00000005"/>
    <w:multiLevelType w:val="multilevel"/>
    <w:tmpl w:val="894EE877"/>
    <w:lvl w:ilvl="0">
      <w:start w:val="1"/>
      <w:numFmt w:val="decimal"/>
      <w:suff w:val="nothing"/>
      <w:lvlText w:val="(%1)"/>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1">
      <w:start w:val="1"/>
      <w:numFmt w:val="lowerLetter"/>
      <w:lvlText w:val="(%2)"/>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2">
      <w:start w:val="1"/>
      <w:numFmt w:val="lowerRoman"/>
      <w:lvlText w:val="(%3)"/>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3">
      <w:start w:val="1"/>
      <w:numFmt w:val="decimal"/>
      <w:lvlText w:val="%4."/>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4">
      <w:start w:val="1"/>
      <w:numFmt w:val="lowerLetter"/>
      <w:lvlText w:val="%5."/>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5">
      <w:start w:val="1"/>
      <w:numFmt w:val="lowerRoman"/>
      <w:lvlText w:val="%6."/>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6">
      <w:start w:val="1"/>
      <w:numFmt w:val="decimal"/>
      <w:lvlText w:val="%7."/>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7">
      <w:start w:val="1"/>
      <w:numFmt w:val="lowerLetter"/>
      <w:lvlText w:val="%8."/>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lvl w:ilvl="8">
      <w:start w:val="1"/>
      <w:numFmt w:val="lowerRoman"/>
      <w:lvlText w:val="%9."/>
      <w:lvlJc w:val="left"/>
      <w:rPr>
        <w:rFonts w:ascii="Filosofia-Regular" w:eastAsia="Filosofia-Regular" w:hAnsi="Filosofia-Regular" w:cs="Filosofia-Regular" w:hint="default"/>
        <w:b w:val="0"/>
        <w:bCs w:val="0"/>
        <w:i w:val="0"/>
        <w:iCs w:val="0"/>
        <w:caps w:val="0"/>
        <w:smallCaps w:val="0"/>
        <w:strike w:val="0"/>
        <w:dstrike w:val="0"/>
        <w:color w:val="000000"/>
        <w:spacing w:val="0"/>
        <w:kern w:val="0"/>
        <w:position w:val="0"/>
        <w:sz w:val="24"/>
        <w:szCs w:val="24"/>
        <w:u w:val="none" w:color="000000"/>
        <w:vertAlign w:val="baseline"/>
        <w:rtl w:val="0"/>
        <w:em w:val="none"/>
        <w:lang w:val="en-US"/>
        <w14:textOutline w14:w="0" w14:cap="rnd" w14:cmpd="sng" w14:algn="ctr">
          <w14:noFill/>
          <w14:prstDash w14:val="solid"/>
          <w14:bevel/>
        </w14:textOutline>
      </w:rPr>
    </w:lvl>
  </w:abstractNum>
  <w:abstractNum w:abstractNumId="6" w15:restartNumberingAfterBreak="0">
    <w:nsid w:val="05DD0ED2"/>
    <w:multiLevelType w:val="hybridMultilevel"/>
    <w:tmpl w:val="A77A9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FB2906"/>
    <w:multiLevelType w:val="hybridMultilevel"/>
    <w:tmpl w:val="2F2AC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200D5F"/>
    <w:multiLevelType w:val="multilevel"/>
    <w:tmpl w:val="444A2342"/>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73BB1ABC"/>
    <w:multiLevelType w:val="multilevel"/>
    <w:tmpl w:val="E1BC88D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8"/>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autoHyphenation/>
  <w:characterSpacingControl w:val="doNotCompress"/>
  <w:noLineBreaksAfter w:lang="ja-JP" w:val="‘“(〔[{〈《「『【⦅〘〖«〝︵︷︹︻︽︿﹁﹃﹇﹙﹛﹝｢"/>
  <w:noLineBreaksBefore w:lang="ja-JP" w:val="’”)〕]}〉"/>
  <w:hdrShapeDefaults>
    <o:shapedefaults v:ext="edit" spidmax="2049" style="v-text-anchor:middle">
      <v:fill type="tile"/>
      <v:stroke weight=".5pt" miterlimit="0"/>
      <v:shadow on="t" color="black" opacity=".5" offset="0"/>
      <v:textbox style="mso-column-margin:3pt;mso-fit-shape-to-text:t" inset="4pt,4pt,4pt,4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E10"/>
    <w:rsid w:val="00080564"/>
    <w:rsid w:val="001609CA"/>
    <w:rsid w:val="00171E10"/>
    <w:rsid w:val="001757E0"/>
    <w:rsid w:val="00394DD7"/>
    <w:rsid w:val="003B1CED"/>
    <w:rsid w:val="003D3271"/>
    <w:rsid w:val="0047539A"/>
    <w:rsid w:val="00583200"/>
    <w:rsid w:val="00613385"/>
    <w:rsid w:val="00626CCD"/>
    <w:rsid w:val="00725D38"/>
    <w:rsid w:val="007516B0"/>
    <w:rsid w:val="007A0CD7"/>
    <w:rsid w:val="007D7825"/>
    <w:rsid w:val="00820BE4"/>
    <w:rsid w:val="008C0DFB"/>
    <w:rsid w:val="008C4DD1"/>
    <w:rsid w:val="009412D3"/>
    <w:rsid w:val="00B21601"/>
    <w:rsid w:val="00C639D6"/>
    <w:rsid w:val="00CD5339"/>
    <w:rsid w:val="00D052F8"/>
    <w:rsid w:val="00D34261"/>
    <w:rsid w:val="00D73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v:fill type="tile"/>
      <v:stroke weight=".5pt" miterlimit="0"/>
      <v:shadow on="t" color="black" opacity=".5" offset="0"/>
      <v:textbox style="mso-column-margin:3pt;mso-fit-shape-to-text:t" inset="4pt,4pt,4pt,4pt"/>
    </o:shapedefaults>
    <o:shapelayout v:ext="edit">
      <o:idmap v:ext="edit" data="1"/>
    </o:shapelayout>
  </w:shapeDefaults>
  <w:decimalSymbol w:val=","/>
  <w:listSeparator w:val=";"/>
  <w14:docId w14:val="71E0A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CCD"/>
    <w:rPr>
      <w:sz w:val="24"/>
      <w:szCs w:val="24"/>
    </w:rPr>
  </w:style>
  <w:style w:type="paragraph" w:styleId="Heading1">
    <w:name w:val="heading 1"/>
    <w:qFormat/>
    <w:pPr>
      <w:widowControl w:val="0"/>
      <w:outlineLvl w:val="0"/>
    </w:pPr>
    <w:rPr>
      <w:rFonts w:ascii="Filosofia Bold" w:eastAsia="Arial Unicode MS" w:hAnsi="Arial Unicode MS" w:cs="Arial Unicode MS"/>
      <w:caps/>
      <w:color w:val="000000"/>
      <w:sz w:val="28"/>
      <w:szCs w:val="28"/>
      <w:u w:color="000000"/>
    </w:rPr>
  </w:style>
  <w:style w:type="paragraph" w:styleId="Heading2">
    <w:name w:val="heading 2"/>
    <w:qFormat/>
    <w:pPr>
      <w:widowControl w:val="0"/>
      <w:spacing w:before="360" w:after="60" w:line="360" w:lineRule="auto"/>
      <w:outlineLvl w:val="1"/>
    </w:pPr>
    <w:rPr>
      <w:rFonts w:ascii="Filosofia Bold" w:eastAsia="Arial Unicode MS" w:hAnsi="Arial Unicode MS" w:cs="Arial Unicode MS"/>
      <w:color w:val="000000"/>
      <w:sz w:val="24"/>
      <w:szCs w:val="24"/>
      <w:u w:color="000000"/>
    </w:rPr>
  </w:style>
  <w:style w:type="character" w:default="1" w:styleId="DefaultParagraphFont">
    <w:name w:val="Default Paragraph Font"/>
    <w:autoRedefine/>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utoRedefine/>
    <w:semiHidden/>
    <w:rPr>
      <w:u w:val="single"/>
    </w:rPr>
  </w:style>
  <w:style w:type="paragraph" w:customStyle="1" w:styleId="HeaderFooter">
    <w:name w:val="Header &amp; Footer"/>
    <w:autoRedefine/>
    <w:pPr>
      <w:tabs>
        <w:tab w:val="right" w:pos="9020"/>
      </w:tabs>
    </w:pPr>
    <w:rPr>
      <w:rFonts w:ascii="Helvetica" w:eastAsia="Arial Unicode MS" w:hAnsi="Arial Unicode MS" w:cs="Arial Unicode MS"/>
      <w:color w:val="000000"/>
      <w:sz w:val="24"/>
      <w:szCs w:val="24"/>
    </w:rPr>
  </w:style>
  <w:style w:type="paragraph" w:customStyle="1" w:styleId="Articletitle">
    <w:name w:val="Article title"/>
    <w:autoRedefine/>
    <w:pPr>
      <w:widowControl w:val="0"/>
      <w:spacing w:after="120" w:line="360" w:lineRule="auto"/>
      <w:jc w:val="right"/>
    </w:pPr>
    <w:rPr>
      <w:rFonts w:ascii="Filosofia" w:eastAsia="Arial Unicode MS" w:hAnsi="Filosofia" w:cs="Arial Unicode MS"/>
      <w:b/>
      <w:bCs/>
      <w:color w:val="000000"/>
      <w:sz w:val="36"/>
      <w:szCs w:val="36"/>
      <w:u w:color="000000"/>
    </w:rPr>
  </w:style>
  <w:style w:type="paragraph" w:customStyle="1" w:styleId="Authornames">
    <w:name w:val="Author names"/>
    <w:pPr>
      <w:widowControl w:val="0"/>
      <w:spacing w:before="240" w:line="360" w:lineRule="auto"/>
      <w:jc w:val="right"/>
    </w:pPr>
    <w:rPr>
      <w:rFonts w:ascii="Filosofia Bold" w:eastAsia="Arial Unicode MS" w:hAnsi="Arial Unicode MS" w:cs="Arial Unicode MS"/>
      <w:color w:val="000000"/>
      <w:sz w:val="28"/>
      <w:szCs w:val="28"/>
      <w:u w:color="000000"/>
    </w:rPr>
  </w:style>
  <w:style w:type="paragraph" w:customStyle="1" w:styleId="Affiliation">
    <w:name w:val="Affiliation"/>
    <w:autoRedefine/>
    <w:pPr>
      <w:widowControl w:val="0"/>
      <w:spacing w:before="240" w:line="360" w:lineRule="auto"/>
      <w:jc w:val="right"/>
    </w:pPr>
    <w:rPr>
      <w:rFonts w:ascii="Filosofia" w:eastAsia="Arial Unicode MS" w:hAnsi="Filosofia" w:cs="Arial Unicode MS"/>
      <w:color w:val="000000"/>
      <w:u w:color="000000"/>
    </w:rPr>
  </w:style>
  <w:style w:type="paragraph" w:customStyle="1" w:styleId="Correspondencedetails">
    <w:name w:val="Correspondence details"/>
    <w:autoRedefine/>
    <w:pPr>
      <w:widowControl w:val="0"/>
      <w:spacing w:before="240" w:line="360" w:lineRule="auto"/>
      <w:jc w:val="right"/>
    </w:pPr>
    <w:rPr>
      <w:rFonts w:ascii="Filosofia" w:eastAsia="Arial Unicode MS" w:hAnsi="Filosofia" w:cs="Arial Unicode MS"/>
      <w:color w:val="000000"/>
      <w:sz w:val="24"/>
      <w:szCs w:val="24"/>
      <w:u w:color="000000"/>
    </w:rPr>
  </w:style>
  <w:style w:type="paragraph" w:customStyle="1" w:styleId="Articleinfo">
    <w:name w:val="Article info"/>
    <w:autoRedefine/>
    <w:pPr>
      <w:widowControl w:val="0"/>
      <w:spacing w:before="240" w:line="360" w:lineRule="auto"/>
      <w:jc w:val="right"/>
    </w:pPr>
    <w:rPr>
      <w:rFonts w:ascii="Filosofia" w:eastAsia="Arial Unicode MS" w:hAnsi="Filosofia" w:cs="Arial Unicode MS"/>
      <w:color w:val="000000"/>
      <w:sz w:val="22"/>
      <w:szCs w:val="22"/>
      <w:u w:color="000000"/>
    </w:rPr>
  </w:style>
  <w:style w:type="paragraph" w:customStyle="1" w:styleId="Abstract">
    <w:name w:val="Abstract"/>
    <w:autoRedefine/>
    <w:rsid w:val="00D34261"/>
    <w:pPr>
      <w:widowControl w:val="0"/>
      <w:spacing w:line="360" w:lineRule="auto"/>
    </w:pPr>
    <w:rPr>
      <w:rFonts w:ascii="Filosofia" w:eastAsia="Arial Unicode MS" w:hAnsi="Filosofia" w:cs="Arial Unicode MS"/>
      <w:iCs/>
      <w:color w:val="000000"/>
      <w:sz w:val="22"/>
      <w:szCs w:val="22"/>
      <w:u w:color="000000"/>
    </w:rPr>
  </w:style>
  <w:style w:type="paragraph" w:customStyle="1" w:styleId="Keywords">
    <w:name w:val="Keywords"/>
    <w:autoRedefine/>
    <w:pPr>
      <w:widowControl w:val="0"/>
      <w:spacing w:before="240" w:after="240" w:line="360" w:lineRule="auto"/>
    </w:pPr>
    <w:rPr>
      <w:rFonts w:ascii="Filosofia" w:eastAsia="Arial Unicode MS" w:hAnsi="Filosofia" w:cs="Arial Unicode MS"/>
      <w:color w:val="000000"/>
      <w:u w:color="000000"/>
    </w:rPr>
  </w:style>
  <w:style w:type="paragraph" w:customStyle="1" w:styleId="Subjectcodes">
    <w:name w:val="Subject codes"/>
    <w:pPr>
      <w:widowControl w:val="0"/>
      <w:spacing w:before="240" w:after="240" w:line="360" w:lineRule="auto"/>
    </w:pPr>
    <w:rPr>
      <w:rFonts w:ascii="Filosofia-Regular" w:eastAsia="Arial Unicode MS" w:hAnsi="Arial Unicode MS" w:cs="Arial Unicode MS"/>
      <w:color w:val="000000"/>
      <w:u w:color="000000"/>
    </w:rPr>
  </w:style>
  <w:style w:type="paragraph" w:customStyle="1" w:styleId="Paragraph">
    <w:name w:val="Paragraph"/>
    <w:autoRedefine/>
    <w:rsid w:val="00D052F8"/>
    <w:pPr>
      <w:widowControl w:val="0"/>
      <w:spacing w:before="240" w:line="360" w:lineRule="auto"/>
    </w:pPr>
    <w:rPr>
      <w:rFonts w:ascii="Filosofia" w:eastAsia="Arial Unicode MS" w:hAnsi="Filosofia" w:cs="Arial Unicode MS"/>
      <w:color w:val="000000"/>
      <w:sz w:val="24"/>
      <w:szCs w:val="24"/>
      <w:u w:color="000000"/>
    </w:rPr>
  </w:style>
  <w:style w:type="paragraph" w:customStyle="1" w:styleId="Displayedquotation">
    <w:name w:val="Displayed quotation"/>
    <w:autoRedefine/>
    <w:pPr>
      <w:widowControl w:val="0"/>
      <w:tabs>
        <w:tab w:val="left" w:pos="1077"/>
        <w:tab w:val="left" w:pos="1440"/>
        <w:tab w:val="left" w:pos="1797"/>
        <w:tab w:val="left" w:pos="2155"/>
        <w:tab w:val="left" w:pos="2512"/>
      </w:tabs>
      <w:spacing w:before="240" w:after="360" w:line="360" w:lineRule="auto"/>
    </w:pPr>
    <w:rPr>
      <w:rFonts w:ascii="Filosofia" w:eastAsia="Arial Unicode MS" w:hAnsi="Filosofia" w:cs="Arial Unicode MS"/>
      <w:color w:val="000000"/>
      <w:sz w:val="22"/>
      <w:szCs w:val="22"/>
      <w:u w:color="000000"/>
    </w:rPr>
  </w:style>
  <w:style w:type="paragraph" w:customStyle="1" w:styleId="Bulletedlist">
    <w:name w:val="Bulleted list"/>
    <w:pPr>
      <w:widowControl w:val="0"/>
      <w:tabs>
        <w:tab w:val="left" w:pos="720"/>
      </w:tabs>
      <w:spacing w:before="240" w:after="240" w:line="480" w:lineRule="auto"/>
    </w:pPr>
    <w:rPr>
      <w:rFonts w:ascii="Filosofia-Regular" w:eastAsia="Arial Unicode MS" w:hAnsi="Arial Unicode MS" w:cs="Arial Unicode MS"/>
      <w:color w:val="000000"/>
      <w:sz w:val="24"/>
      <w:szCs w:val="24"/>
      <w:u w:color="000000"/>
    </w:rPr>
  </w:style>
  <w:style w:type="character" w:styleId="PlaceholderText">
    <w:name w:val="Placeholder Text"/>
    <w:basedOn w:val="DefaultParagraphFont"/>
    <w:uiPriority w:val="99"/>
    <w:semiHidden/>
    <w:rsid w:val="00B21601"/>
    <w:rPr>
      <w:color w:val="808080"/>
    </w:rPr>
  </w:style>
  <w:style w:type="paragraph" w:styleId="Header">
    <w:name w:val="header"/>
    <w:basedOn w:val="Normal"/>
    <w:link w:val="HeaderChar"/>
    <w:uiPriority w:val="99"/>
    <w:unhideWhenUsed/>
    <w:rsid w:val="00725D38"/>
    <w:pPr>
      <w:tabs>
        <w:tab w:val="center" w:pos="4536"/>
        <w:tab w:val="right" w:pos="9072"/>
      </w:tabs>
    </w:pPr>
  </w:style>
  <w:style w:type="paragraph" w:customStyle="1" w:styleId="Numberedlist">
    <w:name w:val="Numbered list"/>
    <w:pPr>
      <w:widowControl w:val="0"/>
      <w:tabs>
        <w:tab w:val="left" w:pos="720"/>
      </w:tabs>
      <w:spacing w:before="240" w:after="240" w:line="480" w:lineRule="auto"/>
    </w:pPr>
    <w:rPr>
      <w:rFonts w:ascii="Filosofia-Regular" w:eastAsia="Arial Unicode MS" w:hAnsi="Arial Unicode MS" w:cs="Arial Unicode MS"/>
      <w:color w:val="000000"/>
      <w:sz w:val="24"/>
      <w:szCs w:val="24"/>
      <w:u w:color="000000"/>
    </w:rPr>
  </w:style>
  <w:style w:type="character" w:customStyle="1" w:styleId="HeaderChar">
    <w:name w:val="Header Char"/>
    <w:basedOn w:val="DefaultParagraphFont"/>
    <w:link w:val="Header"/>
    <w:uiPriority w:val="99"/>
    <w:rsid w:val="00725D38"/>
    <w:rPr>
      <w:sz w:val="24"/>
      <w:szCs w:val="24"/>
    </w:rPr>
  </w:style>
  <w:style w:type="paragraph" w:styleId="Footer">
    <w:name w:val="footer"/>
    <w:basedOn w:val="Normal"/>
    <w:link w:val="FooterChar"/>
    <w:uiPriority w:val="99"/>
    <w:unhideWhenUsed/>
    <w:rsid w:val="00725D38"/>
    <w:pPr>
      <w:tabs>
        <w:tab w:val="center" w:pos="4536"/>
        <w:tab w:val="right" w:pos="9072"/>
      </w:tabs>
    </w:pPr>
  </w:style>
  <w:style w:type="paragraph" w:customStyle="1" w:styleId="Displayedequation">
    <w:name w:val="Displayed equation"/>
    <w:pPr>
      <w:widowControl w:val="0"/>
      <w:tabs>
        <w:tab w:val="center" w:pos="4253"/>
        <w:tab w:val="right" w:pos="8222"/>
      </w:tabs>
      <w:spacing w:before="240" w:after="240" w:line="480" w:lineRule="auto"/>
      <w:jc w:val="center"/>
    </w:pPr>
    <w:rPr>
      <w:rFonts w:ascii="Filosofia-Regular" w:eastAsia="Arial Unicode MS" w:hAnsi="Arial Unicode MS" w:cs="Arial Unicode MS"/>
      <w:color w:val="000000"/>
      <w:sz w:val="24"/>
      <w:szCs w:val="24"/>
      <w:u w:color="000000"/>
    </w:rPr>
  </w:style>
  <w:style w:type="paragraph" w:customStyle="1" w:styleId="Acknowledgements">
    <w:name w:val="Acknowledgements"/>
    <w:autoRedefine/>
    <w:pPr>
      <w:widowControl w:val="0"/>
      <w:spacing w:before="120" w:line="360" w:lineRule="auto"/>
    </w:pPr>
    <w:rPr>
      <w:rFonts w:ascii="Filosofia" w:eastAsia="Arial Unicode MS" w:hAnsi="Filosofia" w:cs="Arial Unicode MS"/>
      <w:color w:val="000000"/>
      <w:sz w:val="22"/>
      <w:szCs w:val="22"/>
      <w:u w:color="000000"/>
    </w:rPr>
  </w:style>
  <w:style w:type="paragraph" w:customStyle="1" w:styleId="Footnotes">
    <w:name w:val="Footnotes"/>
    <w:pPr>
      <w:widowControl w:val="0"/>
      <w:spacing w:before="120" w:line="360" w:lineRule="auto"/>
    </w:pPr>
    <w:rPr>
      <w:rFonts w:ascii="Filosofia-Regular" w:eastAsia="Arial Unicode MS" w:hAnsi="Arial Unicode MS" w:cs="Arial Unicode MS"/>
      <w:color w:val="000000"/>
      <w:sz w:val="22"/>
      <w:szCs w:val="22"/>
      <w:u w:color="000000"/>
    </w:rPr>
  </w:style>
  <w:style w:type="paragraph" w:customStyle="1" w:styleId="References">
    <w:name w:val="References"/>
    <w:pPr>
      <w:widowControl w:val="0"/>
      <w:spacing w:before="120" w:line="360" w:lineRule="auto"/>
    </w:pPr>
    <w:rPr>
      <w:rFonts w:ascii="Filosofia-Regular" w:eastAsia="Arial Unicode MS" w:hAnsi="Arial Unicode MS" w:cs="Arial Unicode MS"/>
      <w:color w:val="000000"/>
      <w:sz w:val="22"/>
      <w:szCs w:val="22"/>
      <w:u w:color="000000"/>
    </w:rPr>
  </w:style>
  <w:style w:type="paragraph" w:customStyle="1" w:styleId="Tabletitle">
    <w:name w:val="Table title"/>
    <w:pPr>
      <w:widowControl w:val="0"/>
      <w:spacing w:before="240" w:line="360" w:lineRule="auto"/>
    </w:pPr>
    <w:rPr>
      <w:rFonts w:ascii="Filosofia-Regular" w:eastAsia="Arial Unicode MS" w:hAnsi="Arial Unicode MS" w:cs="Arial Unicode MS"/>
      <w:color w:val="000000"/>
      <w:sz w:val="22"/>
      <w:szCs w:val="22"/>
      <w:u w:color="000000"/>
    </w:rPr>
  </w:style>
  <w:style w:type="paragraph" w:customStyle="1" w:styleId="Figurecaption">
    <w:name w:val="Figure caption"/>
    <w:pPr>
      <w:widowControl w:val="0"/>
      <w:spacing w:before="240" w:line="360" w:lineRule="auto"/>
    </w:pPr>
    <w:rPr>
      <w:rFonts w:ascii="Filosofia-Regular" w:eastAsia="Arial Unicode MS" w:hAnsi="Arial Unicode MS" w:cs="Arial Unicode MS"/>
      <w:color w:val="000000"/>
      <w:sz w:val="22"/>
      <w:szCs w:val="22"/>
      <w:u w:color="000000"/>
    </w:rPr>
  </w:style>
  <w:style w:type="character" w:customStyle="1" w:styleId="FooterChar">
    <w:name w:val="Footer Char"/>
    <w:basedOn w:val="DefaultParagraphFont"/>
    <w:link w:val="Footer"/>
    <w:uiPriority w:val="99"/>
    <w:rsid w:val="00725D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71843">
      <w:bodyDiv w:val="1"/>
      <w:marLeft w:val="0"/>
      <w:marRight w:val="0"/>
      <w:marTop w:val="0"/>
      <w:marBottom w:val="0"/>
      <w:divBdr>
        <w:top w:val="none" w:sz="0" w:space="0" w:color="auto"/>
        <w:left w:val="none" w:sz="0" w:space="0" w:color="auto"/>
        <w:bottom w:val="none" w:sz="0" w:space="0" w:color="auto"/>
        <w:right w:val="none" w:sz="0" w:space="0" w:color="auto"/>
      </w:divBdr>
      <w:divsChild>
        <w:div w:id="1592620327">
          <w:marLeft w:val="0"/>
          <w:marRight w:val="0"/>
          <w:marTop w:val="0"/>
          <w:marBottom w:val="0"/>
          <w:divBdr>
            <w:top w:val="none" w:sz="0" w:space="0" w:color="auto"/>
            <w:left w:val="none" w:sz="0" w:space="0" w:color="auto"/>
            <w:bottom w:val="none" w:sz="0" w:space="0" w:color="auto"/>
            <w:right w:val="none" w:sz="0" w:space="0" w:color="auto"/>
          </w:divBdr>
        </w:div>
      </w:divsChild>
    </w:div>
    <w:div w:id="325866088">
      <w:bodyDiv w:val="1"/>
      <w:marLeft w:val="0"/>
      <w:marRight w:val="0"/>
      <w:marTop w:val="0"/>
      <w:marBottom w:val="0"/>
      <w:divBdr>
        <w:top w:val="none" w:sz="0" w:space="0" w:color="auto"/>
        <w:left w:val="none" w:sz="0" w:space="0" w:color="auto"/>
        <w:bottom w:val="none" w:sz="0" w:space="0" w:color="auto"/>
        <w:right w:val="none" w:sz="0" w:space="0" w:color="auto"/>
      </w:divBdr>
      <w:divsChild>
        <w:div w:id="1024329839">
          <w:marLeft w:val="0"/>
          <w:marRight w:val="0"/>
          <w:marTop w:val="0"/>
          <w:marBottom w:val="0"/>
          <w:divBdr>
            <w:top w:val="none" w:sz="0" w:space="0" w:color="auto"/>
            <w:left w:val="none" w:sz="0" w:space="0" w:color="auto"/>
            <w:bottom w:val="none" w:sz="0" w:space="0" w:color="auto"/>
            <w:right w:val="none" w:sz="0" w:space="0" w:color="auto"/>
          </w:divBdr>
        </w:div>
      </w:divsChild>
    </w:div>
    <w:div w:id="595940394">
      <w:bodyDiv w:val="1"/>
      <w:marLeft w:val="0"/>
      <w:marRight w:val="0"/>
      <w:marTop w:val="0"/>
      <w:marBottom w:val="0"/>
      <w:divBdr>
        <w:top w:val="none" w:sz="0" w:space="0" w:color="auto"/>
        <w:left w:val="none" w:sz="0" w:space="0" w:color="auto"/>
        <w:bottom w:val="none" w:sz="0" w:space="0" w:color="auto"/>
        <w:right w:val="none" w:sz="0" w:space="0" w:color="auto"/>
      </w:divBdr>
      <w:divsChild>
        <w:div w:id="2024891153">
          <w:marLeft w:val="0"/>
          <w:marRight w:val="0"/>
          <w:marTop w:val="0"/>
          <w:marBottom w:val="0"/>
          <w:divBdr>
            <w:top w:val="none" w:sz="0" w:space="0" w:color="auto"/>
            <w:left w:val="none" w:sz="0" w:space="0" w:color="auto"/>
            <w:bottom w:val="none" w:sz="0" w:space="0" w:color="auto"/>
            <w:right w:val="none" w:sz="0" w:space="0" w:color="auto"/>
          </w:divBdr>
        </w:div>
      </w:divsChild>
    </w:div>
    <w:div w:id="772632012">
      <w:bodyDiv w:val="1"/>
      <w:marLeft w:val="0"/>
      <w:marRight w:val="0"/>
      <w:marTop w:val="0"/>
      <w:marBottom w:val="0"/>
      <w:divBdr>
        <w:top w:val="none" w:sz="0" w:space="0" w:color="auto"/>
        <w:left w:val="none" w:sz="0" w:space="0" w:color="auto"/>
        <w:bottom w:val="none" w:sz="0" w:space="0" w:color="auto"/>
        <w:right w:val="none" w:sz="0" w:space="0" w:color="auto"/>
      </w:divBdr>
      <w:divsChild>
        <w:div w:id="694118572">
          <w:marLeft w:val="0"/>
          <w:marRight w:val="0"/>
          <w:marTop w:val="0"/>
          <w:marBottom w:val="0"/>
          <w:divBdr>
            <w:top w:val="none" w:sz="0" w:space="0" w:color="auto"/>
            <w:left w:val="none" w:sz="0" w:space="0" w:color="auto"/>
            <w:bottom w:val="none" w:sz="0" w:space="0" w:color="auto"/>
            <w:right w:val="none" w:sz="0" w:space="0" w:color="auto"/>
          </w:divBdr>
        </w:div>
      </w:divsChild>
    </w:div>
    <w:div w:id="1096365956">
      <w:bodyDiv w:val="1"/>
      <w:marLeft w:val="0"/>
      <w:marRight w:val="0"/>
      <w:marTop w:val="0"/>
      <w:marBottom w:val="0"/>
      <w:divBdr>
        <w:top w:val="none" w:sz="0" w:space="0" w:color="auto"/>
        <w:left w:val="none" w:sz="0" w:space="0" w:color="auto"/>
        <w:bottom w:val="none" w:sz="0" w:space="0" w:color="auto"/>
        <w:right w:val="none" w:sz="0" w:space="0" w:color="auto"/>
      </w:divBdr>
      <w:divsChild>
        <w:div w:id="693457881">
          <w:marLeft w:val="0"/>
          <w:marRight w:val="0"/>
          <w:marTop w:val="0"/>
          <w:marBottom w:val="0"/>
          <w:divBdr>
            <w:top w:val="none" w:sz="0" w:space="0" w:color="auto"/>
            <w:left w:val="none" w:sz="0" w:space="0" w:color="auto"/>
            <w:bottom w:val="none" w:sz="0" w:space="0" w:color="auto"/>
            <w:right w:val="none" w:sz="0" w:space="0" w:color="auto"/>
          </w:divBdr>
        </w:div>
      </w:divsChild>
    </w:div>
    <w:div w:id="1399522082">
      <w:bodyDiv w:val="1"/>
      <w:marLeft w:val="0"/>
      <w:marRight w:val="0"/>
      <w:marTop w:val="0"/>
      <w:marBottom w:val="0"/>
      <w:divBdr>
        <w:top w:val="none" w:sz="0" w:space="0" w:color="auto"/>
        <w:left w:val="none" w:sz="0" w:space="0" w:color="auto"/>
        <w:bottom w:val="none" w:sz="0" w:space="0" w:color="auto"/>
        <w:right w:val="none" w:sz="0" w:space="0" w:color="auto"/>
      </w:divBdr>
      <w:divsChild>
        <w:div w:id="535119042">
          <w:marLeft w:val="0"/>
          <w:marRight w:val="0"/>
          <w:marTop w:val="0"/>
          <w:marBottom w:val="0"/>
          <w:divBdr>
            <w:top w:val="none" w:sz="0" w:space="0" w:color="auto"/>
            <w:left w:val="none" w:sz="0" w:space="0" w:color="auto"/>
            <w:bottom w:val="none" w:sz="0" w:space="0" w:color="auto"/>
            <w:right w:val="none" w:sz="0" w:space="0" w:color="auto"/>
          </w:divBdr>
        </w:div>
      </w:divsChild>
    </w:div>
    <w:div w:id="1606420554">
      <w:bodyDiv w:val="1"/>
      <w:marLeft w:val="0"/>
      <w:marRight w:val="0"/>
      <w:marTop w:val="0"/>
      <w:marBottom w:val="0"/>
      <w:divBdr>
        <w:top w:val="none" w:sz="0" w:space="0" w:color="auto"/>
        <w:left w:val="none" w:sz="0" w:space="0" w:color="auto"/>
        <w:bottom w:val="none" w:sz="0" w:space="0" w:color="auto"/>
        <w:right w:val="none" w:sz="0" w:space="0" w:color="auto"/>
      </w:divBdr>
      <w:divsChild>
        <w:div w:id="419521852">
          <w:marLeft w:val="0"/>
          <w:marRight w:val="0"/>
          <w:marTop w:val="0"/>
          <w:marBottom w:val="0"/>
          <w:divBdr>
            <w:top w:val="none" w:sz="0" w:space="0" w:color="auto"/>
            <w:left w:val="none" w:sz="0" w:space="0" w:color="auto"/>
            <w:bottom w:val="none" w:sz="0" w:space="0" w:color="auto"/>
            <w:right w:val="none" w:sz="0" w:space="0" w:color="auto"/>
          </w:divBdr>
        </w:div>
      </w:divsChild>
    </w:div>
    <w:div w:id="1647472946">
      <w:bodyDiv w:val="1"/>
      <w:marLeft w:val="0"/>
      <w:marRight w:val="0"/>
      <w:marTop w:val="0"/>
      <w:marBottom w:val="0"/>
      <w:divBdr>
        <w:top w:val="none" w:sz="0" w:space="0" w:color="auto"/>
        <w:left w:val="none" w:sz="0" w:space="0" w:color="auto"/>
        <w:bottom w:val="none" w:sz="0" w:space="0" w:color="auto"/>
        <w:right w:val="none" w:sz="0" w:space="0" w:color="auto"/>
      </w:divBdr>
      <w:divsChild>
        <w:div w:id="1792092852">
          <w:marLeft w:val="0"/>
          <w:marRight w:val="0"/>
          <w:marTop w:val="0"/>
          <w:marBottom w:val="0"/>
          <w:divBdr>
            <w:top w:val="none" w:sz="0" w:space="0" w:color="auto"/>
            <w:left w:val="none" w:sz="0" w:space="0" w:color="auto"/>
            <w:bottom w:val="none" w:sz="0" w:space="0" w:color="auto"/>
            <w:right w:val="none" w:sz="0" w:space="0" w:color="auto"/>
          </w:divBdr>
        </w:div>
      </w:divsChild>
    </w:div>
    <w:div w:id="1722511219">
      <w:bodyDiv w:val="1"/>
      <w:marLeft w:val="0"/>
      <w:marRight w:val="0"/>
      <w:marTop w:val="0"/>
      <w:marBottom w:val="0"/>
      <w:divBdr>
        <w:top w:val="none" w:sz="0" w:space="0" w:color="auto"/>
        <w:left w:val="none" w:sz="0" w:space="0" w:color="auto"/>
        <w:bottom w:val="none" w:sz="0" w:space="0" w:color="auto"/>
        <w:right w:val="none" w:sz="0" w:space="0" w:color="auto"/>
      </w:divBdr>
      <w:divsChild>
        <w:div w:id="78721217">
          <w:marLeft w:val="0"/>
          <w:marRight w:val="0"/>
          <w:marTop w:val="0"/>
          <w:marBottom w:val="0"/>
          <w:divBdr>
            <w:top w:val="none" w:sz="0" w:space="0" w:color="auto"/>
            <w:left w:val="none" w:sz="0" w:space="0" w:color="auto"/>
            <w:bottom w:val="none" w:sz="0" w:space="0" w:color="auto"/>
            <w:right w:val="none" w:sz="0" w:space="0" w:color="auto"/>
          </w:divBdr>
        </w:div>
      </w:divsChild>
    </w:div>
    <w:div w:id="2047607013">
      <w:bodyDiv w:val="1"/>
      <w:marLeft w:val="0"/>
      <w:marRight w:val="0"/>
      <w:marTop w:val="0"/>
      <w:marBottom w:val="0"/>
      <w:divBdr>
        <w:top w:val="none" w:sz="0" w:space="0" w:color="auto"/>
        <w:left w:val="none" w:sz="0" w:space="0" w:color="auto"/>
        <w:bottom w:val="none" w:sz="0" w:space="0" w:color="auto"/>
        <w:right w:val="none" w:sz="0" w:space="0" w:color="auto"/>
      </w:divBdr>
      <w:divsChild>
        <w:div w:id="7644430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1603</Words>
  <Characters>9139</Characters>
  <Application>Microsoft Office Word</Application>
  <DocSecurity>0</DocSecurity>
  <Lines>76</Lines>
  <Paragraphs>21</Paragraphs>
  <ScaleCrop>false</ScaleCrop>
  <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dc:creator>
  <cp:keywords/>
  <dc:description/>
  <cp:lastModifiedBy/>
  <dcterms:created xsi:type="dcterms:W3CDTF">2021-08-18T13:16:00Z</dcterms:created>
  <dcterms:modified xsi:type="dcterms:W3CDTF">2021-08-18T13:16:00Z</dcterms:modified>
</cp:coreProperties>
</file>